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F86" w:rsidRPr="00921829" w:rsidRDefault="00C26F86" w:rsidP="00F51E1F">
      <w:pPr>
        <w:spacing w:before="0" w:after="120"/>
        <w:jc w:val="right"/>
        <w:rPr>
          <w:rFonts w:ascii="Times New Roman" w:hAnsi="Times New Roman" w:cs="Times New Roman"/>
          <w:i/>
        </w:rPr>
      </w:pPr>
      <w:r w:rsidRPr="00921829">
        <w:rPr>
          <w:rFonts w:ascii="Times New Roman" w:hAnsi="Times New Roman" w:cs="Times New Roman"/>
          <w:i/>
        </w:rPr>
        <w:t>Lublin, dnia</w:t>
      </w:r>
      <w:r w:rsidR="00FE25FC" w:rsidRPr="00921829">
        <w:rPr>
          <w:rFonts w:ascii="Times New Roman" w:hAnsi="Times New Roman" w:cs="Times New Roman"/>
          <w:i/>
        </w:rPr>
        <w:t xml:space="preserve"> 18</w:t>
      </w:r>
      <w:r w:rsidR="00E972F9" w:rsidRPr="00921829">
        <w:rPr>
          <w:rFonts w:ascii="Times New Roman" w:hAnsi="Times New Roman" w:cs="Times New Roman"/>
          <w:i/>
        </w:rPr>
        <w:t>.11.2024</w:t>
      </w:r>
    </w:p>
    <w:p w:rsidR="00C26F86" w:rsidRPr="00E972F9" w:rsidRDefault="00C26F86" w:rsidP="00430085">
      <w:pPr>
        <w:spacing w:before="0" w:after="120"/>
        <w:jc w:val="both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</w:rPr>
        <w:tab/>
      </w:r>
      <w:r w:rsidRPr="00E972F9">
        <w:rPr>
          <w:rFonts w:ascii="Times New Roman" w:hAnsi="Times New Roman" w:cs="Times New Roman"/>
        </w:rPr>
        <w:tab/>
      </w:r>
      <w:r w:rsidRPr="00E972F9">
        <w:rPr>
          <w:rFonts w:ascii="Times New Roman" w:hAnsi="Times New Roman" w:cs="Times New Roman"/>
        </w:rPr>
        <w:tab/>
      </w:r>
      <w:r w:rsidRPr="00E972F9">
        <w:rPr>
          <w:rFonts w:ascii="Times New Roman" w:hAnsi="Times New Roman" w:cs="Times New Roman"/>
        </w:rPr>
        <w:tab/>
      </w:r>
      <w:r w:rsidRPr="00E972F9">
        <w:rPr>
          <w:rFonts w:ascii="Times New Roman" w:hAnsi="Times New Roman" w:cs="Times New Roman"/>
        </w:rPr>
        <w:tab/>
      </w:r>
      <w:r w:rsidRPr="00E972F9">
        <w:rPr>
          <w:rFonts w:ascii="Times New Roman" w:hAnsi="Times New Roman" w:cs="Times New Roman"/>
        </w:rPr>
        <w:tab/>
      </w:r>
      <w:r w:rsidRPr="00E972F9">
        <w:rPr>
          <w:rFonts w:ascii="Times New Roman" w:hAnsi="Times New Roman" w:cs="Times New Roman"/>
        </w:rPr>
        <w:tab/>
      </w:r>
      <w:r w:rsidRPr="00E972F9">
        <w:rPr>
          <w:rFonts w:ascii="Times New Roman" w:hAnsi="Times New Roman" w:cs="Times New Roman"/>
        </w:rPr>
        <w:tab/>
      </w:r>
      <w:r w:rsidRPr="00E972F9">
        <w:rPr>
          <w:rFonts w:ascii="Times New Roman" w:hAnsi="Times New Roman" w:cs="Times New Roman"/>
        </w:rPr>
        <w:tab/>
      </w:r>
    </w:p>
    <w:p w:rsidR="00C26F86" w:rsidRPr="00E972F9" w:rsidRDefault="00C26F86" w:rsidP="00430085">
      <w:pPr>
        <w:widowControl w:val="0"/>
        <w:shd w:val="clear" w:color="auto" w:fill="FFFFFF"/>
        <w:autoSpaceDE w:val="0"/>
        <w:spacing w:before="0" w:after="120"/>
        <w:ind w:right="-37"/>
        <w:jc w:val="center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  <w:b/>
          <w:bCs/>
        </w:rPr>
        <w:t>Zapytanie ofertowe</w:t>
      </w:r>
    </w:p>
    <w:p w:rsidR="0046735C" w:rsidRPr="0046735C" w:rsidRDefault="00C26F86" w:rsidP="00430085">
      <w:pPr>
        <w:widowControl w:val="0"/>
        <w:shd w:val="clear" w:color="auto" w:fill="FFFFFF"/>
        <w:autoSpaceDE w:val="0"/>
        <w:spacing w:before="0" w:after="120"/>
        <w:ind w:left="130"/>
        <w:jc w:val="center"/>
        <w:rPr>
          <w:rFonts w:ascii="Times New Roman" w:hAnsi="Times New Roman" w:cs="Times New Roman"/>
          <w:spacing w:val="-8"/>
        </w:rPr>
      </w:pPr>
      <w:r w:rsidRPr="00E972F9">
        <w:rPr>
          <w:rFonts w:ascii="Times New Roman" w:hAnsi="Times New Roman" w:cs="Times New Roman"/>
          <w:spacing w:val="-8"/>
        </w:rPr>
        <w:t xml:space="preserve">Postępowanie prowadzone w oparciu o </w:t>
      </w:r>
      <w:r w:rsidR="0046735C" w:rsidRPr="0046735C">
        <w:rPr>
          <w:rFonts w:ascii="Times New Roman" w:hAnsi="Times New Roman" w:cs="Times New Roman"/>
          <w:spacing w:val="-8"/>
        </w:rPr>
        <w:t>Zarządzenie Nr</w:t>
      </w:r>
      <w:r w:rsidR="00FE25FC">
        <w:rPr>
          <w:rFonts w:ascii="Times New Roman" w:hAnsi="Times New Roman" w:cs="Times New Roman"/>
          <w:spacing w:val="-8"/>
        </w:rPr>
        <w:t xml:space="preserve"> </w:t>
      </w:r>
      <w:r w:rsidR="0046735C" w:rsidRPr="0046735C">
        <w:rPr>
          <w:rFonts w:ascii="Times New Roman" w:hAnsi="Times New Roman" w:cs="Times New Roman"/>
          <w:spacing w:val="-8"/>
        </w:rPr>
        <w:t>2/2021</w:t>
      </w:r>
    </w:p>
    <w:p w:rsidR="0046735C" w:rsidRPr="0046735C" w:rsidRDefault="0046735C" w:rsidP="00430085">
      <w:pPr>
        <w:widowControl w:val="0"/>
        <w:shd w:val="clear" w:color="auto" w:fill="FFFFFF"/>
        <w:autoSpaceDE w:val="0"/>
        <w:spacing w:before="0" w:after="120"/>
        <w:ind w:left="130"/>
        <w:jc w:val="center"/>
        <w:rPr>
          <w:rFonts w:ascii="Times New Roman" w:hAnsi="Times New Roman" w:cs="Times New Roman"/>
          <w:spacing w:val="-8"/>
        </w:rPr>
      </w:pPr>
      <w:r w:rsidRPr="0046735C">
        <w:rPr>
          <w:rFonts w:ascii="Times New Roman" w:hAnsi="Times New Roman" w:cs="Times New Roman"/>
          <w:spacing w:val="-8"/>
        </w:rPr>
        <w:t>Dyrektora Ośrodka Praktyk Teatralnych „Gardzienice”</w:t>
      </w:r>
    </w:p>
    <w:p w:rsidR="0046735C" w:rsidRPr="0046735C" w:rsidRDefault="0046735C" w:rsidP="00430085">
      <w:pPr>
        <w:widowControl w:val="0"/>
        <w:shd w:val="clear" w:color="auto" w:fill="FFFFFF"/>
        <w:autoSpaceDE w:val="0"/>
        <w:spacing w:before="0" w:after="120"/>
        <w:ind w:left="130"/>
        <w:jc w:val="center"/>
        <w:rPr>
          <w:rFonts w:ascii="Times New Roman" w:hAnsi="Times New Roman" w:cs="Times New Roman"/>
          <w:spacing w:val="-8"/>
        </w:rPr>
      </w:pPr>
      <w:r w:rsidRPr="0046735C">
        <w:rPr>
          <w:rFonts w:ascii="Times New Roman" w:hAnsi="Times New Roman" w:cs="Times New Roman"/>
          <w:spacing w:val="-8"/>
        </w:rPr>
        <w:t>z dnia 20 lipca 2021 roku</w:t>
      </w:r>
    </w:p>
    <w:p w:rsidR="00C26F86" w:rsidRPr="00E972F9" w:rsidRDefault="0046735C" w:rsidP="00430085">
      <w:pPr>
        <w:widowControl w:val="0"/>
        <w:shd w:val="clear" w:color="auto" w:fill="FFFFFF"/>
        <w:autoSpaceDE w:val="0"/>
        <w:spacing w:before="0" w:after="120"/>
        <w:ind w:left="130"/>
        <w:jc w:val="center"/>
        <w:rPr>
          <w:rFonts w:ascii="Times New Roman" w:hAnsi="Times New Roman" w:cs="Times New Roman"/>
        </w:rPr>
      </w:pPr>
      <w:r w:rsidRPr="0046735C">
        <w:rPr>
          <w:rFonts w:ascii="Times New Roman" w:hAnsi="Times New Roman" w:cs="Times New Roman"/>
          <w:spacing w:val="-8"/>
        </w:rPr>
        <w:t>w sprawie zasad postępowania przy udzieleniu zamówień publicznych w tym na dostawy i usługi z zakresu działalności kulturalnej oraz organizacji, składu, trybu pracy i zakresu obowiązków</w:t>
      </w:r>
      <w:r w:rsidR="00FE25FC">
        <w:rPr>
          <w:rFonts w:ascii="Times New Roman" w:hAnsi="Times New Roman" w:cs="Times New Roman"/>
          <w:spacing w:val="-8"/>
        </w:rPr>
        <w:t xml:space="preserve"> </w:t>
      </w:r>
      <w:r w:rsidRPr="0046735C">
        <w:rPr>
          <w:rFonts w:ascii="Times New Roman" w:hAnsi="Times New Roman" w:cs="Times New Roman"/>
          <w:spacing w:val="-8"/>
        </w:rPr>
        <w:t>członków komisji przetargowych</w:t>
      </w:r>
      <w:r>
        <w:rPr>
          <w:rFonts w:ascii="Times New Roman" w:hAnsi="Times New Roman" w:cs="Times New Roman"/>
          <w:spacing w:val="-8"/>
        </w:rPr>
        <w:t xml:space="preserve"> , </w:t>
      </w:r>
      <w:r w:rsidR="00C26F86" w:rsidRPr="00E972F9">
        <w:rPr>
          <w:rFonts w:ascii="Times New Roman" w:hAnsi="Times New Roman" w:cs="Times New Roman"/>
          <w:spacing w:val="-8"/>
        </w:rPr>
        <w:t>o wartości nieprzekraczającej 130 000,00 zł</w:t>
      </w:r>
    </w:p>
    <w:p w:rsidR="00C26F86" w:rsidRPr="00E972F9" w:rsidRDefault="00C26F86" w:rsidP="00430085">
      <w:pPr>
        <w:widowControl w:val="0"/>
        <w:shd w:val="clear" w:color="auto" w:fill="FFFFFF"/>
        <w:autoSpaceDE w:val="0"/>
        <w:spacing w:before="0" w:after="120"/>
        <w:ind w:left="130"/>
        <w:jc w:val="center"/>
        <w:rPr>
          <w:rFonts w:ascii="Times New Roman" w:hAnsi="Times New Roman" w:cs="Times New Roman"/>
        </w:rPr>
      </w:pPr>
    </w:p>
    <w:p w:rsidR="00C26F86" w:rsidRPr="00E972F9" w:rsidRDefault="00C26F86" w:rsidP="00430085">
      <w:pPr>
        <w:widowControl w:val="0"/>
        <w:shd w:val="clear" w:color="auto" w:fill="FFFFFF"/>
        <w:tabs>
          <w:tab w:val="left" w:leader="underscore" w:pos="9461"/>
        </w:tabs>
        <w:autoSpaceDE w:val="0"/>
        <w:spacing w:before="0" w:after="120"/>
        <w:jc w:val="both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  <w:b/>
          <w:bCs/>
        </w:rPr>
        <w:t>I. Zamawiający</w:t>
      </w:r>
      <w:r w:rsidRPr="00E972F9">
        <w:rPr>
          <w:rFonts w:ascii="Times New Roman" w:hAnsi="Times New Roman" w:cs="Times New Roman"/>
        </w:rPr>
        <w:t>:</w:t>
      </w:r>
      <w:r w:rsidR="00FE25FC">
        <w:rPr>
          <w:rFonts w:ascii="Times New Roman" w:hAnsi="Times New Roman" w:cs="Times New Roman"/>
        </w:rPr>
        <w:t xml:space="preserve"> </w:t>
      </w:r>
    </w:p>
    <w:p w:rsidR="00093364" w:rsidRPr="00E972F9" w:rsidRDefault="00093364" w:rsidP="00430085">
      <w:pPr>
        <w:shd w:val="clear" w:color="auto" w:fill="FFFFFF"/>
        <w:suppressAutoHyphens w:val="0"/>
        <w:spacing w:before="0" w:after="120" w:line="240" w:lineRule="auto"/>
        <w:rPr>
          <w:rFonts w:ascii="Times New Roman" w:hAnsi="Times New Roman" w:cs="Times New Roman"/>
          <w:color w:val="212529"/>
          <w:sz w:val="24"/>
          <w:szCs w:val="24"/>
          <w:lang w:eastAsia="pl-PL"/>
        </w:rPr>
      </w:pPr>
      <w:r w:rsidRPr="00E972F9">
        <w:rPr>
          <w:rFonts w:ascii="Times New Roman" w:hAnsi="Times New Roman" w:cs="Times New Roman"/>
        </w:rPr>
        <w:t>Ośrodek Praktyk Teatralnych „Gardzienice”</w:t>
      </w:r>
      <w:r w:rsidR="00E972F9">
        <w:rPr>
          <w:rFonts w:ascii="Times New Roman" w:hAnsi="Times New Roman" w:cs="Times New Roman"/>
        </w:rPr>
        <w:br/>
      </w:r>
      <w:proofErr w:type="spellStart"/>
      <w:r w:rsidR="00E972F9">
        <w:rPr>
          <w:rFonts w:ascii="Times New Roman" w:hAnsi="Times New Roman" w:cs="Times New Roman"/>
        </w:rPr>
        <w:t>ul.Grodzka</w:t>
      </w:r>
      <w:proofErr w:type="spellEnd"/>
      <w:r w:rsidR="00E972F9">
        <w:rPr>
          <w:rFonts w:ascii="Times New Roman" w:hAnsi="Times New Roman" w:cs="Times New Roman"/>
        </w:rPr>
        <w:t xml:space="preserve"> 5a, 20-112 Lublin</w:t>
      </w:r>
      <w:r w:rsidRPr="00E972F9">
        <w:rPr>
          <w:rFonts w:ascii="Times New Roman" w:hAnsi="Times New Roman" w:cs="Times New Roman"/>
        </w:rPr>
        <w:br/>
        <w:t>tel./faks(+48) 81 532 98 40</w:t>
      </w:r>
      <w:r w:rsidR="00C26F86" w:rsidRPr="00E972F9">
        <w:rPr>
          <w:rFonts w:ascii="Times New Roman" w:hAnsi="Times New Roman" w:cs="Times New Roman"/>
        </w:rPr>
        <w:br/>
      </w:r>
      <w:r w:rsidRPr="008861BD">
        <w:rPr>
          <w:rFonts w:ascii="Times New Roman" w:hAnsi="Times New Roman" w:cs="Times New Roman"/>
        </w:rPr>
        <w:t>e- mail</w:t>
      </w:r>
      <w:r w:rsidR="00FE25FC">
        <w:rPr>
          <w:rFonts w:ascii="Times New Roman" w:hAnsi="Times New Roman" w:cs="Times New Roman"/>
        </w:rPr>
        <w:t xml:space="preserve"> </w:t>
      </w:r>
      <w:hyperlink r:id="rId7" w:history="1">
        <w:r w:rsidRPr="00E972F9">
          <w:rPr>
            <w:rStyle w:val="Hipercze"/>
            <w:rFonts w:ascii="Times New Roman" w:hAnsi="Times New Roman" w:cs="Times New Roman"/>
            <w:color w:val="D70F0F"/>
          </w:rPr>
          <w:t>office@gardzienice.org</w:t>
        </w:r>
      </w:hyperlink>
    </w:p>
    <w:p w:rsidR="00E972F9" w:rsidRPr="00E972F9" w:rsidRDefault="00E972F9" w:rsidP="00430085">
      <w:pPr>
        <w:spacing w:before="0" w:after="120"/>
        <w:rPr>
          <w:rFonts w:ascii="Times New Roman" w:hAnsi="Times New Roman" w:cs="Times New Roman"/>
        </w:rPr>
      </w:pPr>
      <w:bookmarkStart w:id="0" w:name="_Hlk174450676"/>
    </w:p>
    <w:p w:rsidR="00E972F9" w:rsidRPr="00E972F9" w:rsidRDefault="00E972F9" w:rsidP="00F51E1F">
      <w:pPr>
        <w:spacing w:before="0" w:after="120"/>
        <w:ind w:firstLine="709"/>
        <w:jc w:val="both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</w:rPr>
        <w:t xml:space="preserve">W związku z prowadzonym postępowaniem o wartości szacunkowej niższej niż 130.000 PLN, zwracamy się z prośbą o przedstawienie oferty cenowej wykonania zamówienia </w:t>
      </w:r>
      <w:r>
        <w:rPr>
          <w:rFonts w:ascii="Times New Roman" w:hAnsi="Times New Roman" w:cs="Times New Roman"/>
        </w:rPr>
        <w:t xml:space="preserve">publicznego obejmującego </w:t>
      </w:r>
      <w:r w:rsidR="001A244C">
        <w:rPr>
          <w:rFonts w:ascii="Times New Roman" w:hAnsi="Times New Roman" w:cs="Times New Roman"/>
        </w:rPr>
        <w:t>dostawę</w:t>
      </w:r>
      <w:r w:rsidRPr="00E972F9">
        <w:rPr>
          <w:rFonts w:ascii="Times New Roman" w:hAnsi="Times New Roman" w:cs="Times New Roman"/>
        </w:rPr>
        <w:t xml:space="preserve"> energii elektrycznej dla OPT Gardzienice w latach 2025-2026.</w:t>
      </w:r>
    </w:p>
    <w:p w:rsidR="00C26F86" w:rsidRPr="00E972F9" w:rsidRDefault="00C26F86" w:rsidP="00430085">
      <w:pPr>
        <w:widowControl w:val="0"/>
        <w:shd w:val="clear" w:color="auto" w:fill="FFFFFF"/>
        <w:tabs>
          <w:tab w:val="left" w:leader="underscore" w:pos="9461"/>
        </w:tabs>
        <w:autoSpaceDE w:val="0"/>
        <w:spacing w:before="0" w:after="120"/>
        <w:ind w:left="17"/>
        <w:jc w:val="both"/>
        <w:rPr>
          <w:rFonts w:ascii="Times New Roman" w:hAnsi="Times New Roman" w:cs="Times New Roman"/>
        </w:rPr>
      </w:pPr>
    </w:p>
    <w:bookmarkEnd w:id="0"/>
    <w:p w:rsidR="00C26F86" w:rsidRPr="00E972F9" w:rsidRDefault="00C26F86" w:rsidP="00430085">
      <w:pPr>
        <w:widowControl w:val="0"/>
        <w:shd w:val="clear" w:color="auto" w:fill="FFFFFF"/>
        <w:tabs>
          <w:tab w:val="left" w:leader="underscore" w:pos="9461"/>
        </w:tabs>
        <w:autoSpaceDE w:val="0"/>
        <w:spacing w:before="0" w:after="120"/>
        <w:ind w:left="17"/>
        <w:jc w:val="both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  <w:b/>
          <w:bCs/>
        </w:rPr>
        <w:t>II. Opis przedmiotu zamówienia:</w:t>
      </w:r>
    </w:p>
    <w:p w:rsidR="00F51E1F" w:rsidRDefault="00C26F86" w:rsidP="00F51E1F">
      <w:pPr>
        <w:numPr>
          <w:ilvl w:val="0"/>
          <w:numId w:val="11"/>
        </w:numPr>
        <w:shd w:val="clear" w:color="auto" w:fill="FFFFFF"/>
        <w:spacing w:before="0" w:after="120"/>
        <w:jc w:val="both"/>
        <w:textAlignment w:val="baseline"/>
        <w:rPr>
          <w:rFonts w:ascii="Times New Roman" w:hAnsi="Times New Roman" w:cs="Times New Roman"/>
          <w:color w:val="1B1B1B"/>
        </w:rPr>
      </w:pPr>
      <w:r w:rsidRPr="00E972F9">
        <w:rPr>
          <w:rFonts w:ascii="Times New Roman" w:hAnsi="Times New Roman" w:cs="Times New Roman"/>
          <w:color w:val="1B1B1B"/>
        </w:rPr>
        <w:t xml:space="preserve">Przedmiotem zamówienia </w:t>
      </w:r>
      <w:r w:rsidR="00E972F9">
        <w:rPr>
          <w:rFonts w:ascii="Times New Roman" w:hAnsi="Times New Roman" w:cs="Times New Roman"/>
        </w:rPr>
        <w:t>jest</w:t>
      </w:r>
      <w:r w:rsidR="00F51E1F">
        <w:rPr>
          <w:rFonts w:ascii="Times New Roman" w:hAnsi="Times New Roman" w:cs="Times New Roman"/>
        </w:rPr>
        <w:t>:</w:t>
      </w:r>
      <w:r w:rsidR="00E972F9">
        <w:rPr>
          <w:rFonts w:ascii="Times New Roman" w:hAnsi="Times New Roman" w:cs="Times New Roman"/>
        </w:rPr>
        <w:t xml:space="preserve"> </w:t>
      </w:r>
    </w:p>
    <w:p w:rsidR="00F51E1F" w:rsidRDefault="00F51E1F" w:rsidP="00F51E1F">
      <w:pPr>
        <w:pStyle w:val="Akapitzlist"/>
        <w:ind w:left="720"/>
        <w:jc w:val="both"/>
      </w:pPr>
      <w:bookmarkStart w:id="1" w:name="_Hlk172877877"/>
      <w:r w:rsidRPr="00F51E1F">
        <w:rPr>
          <w:rFonts w:ascii="Times New Roman" w:hAnsi="Times New Roman"/>
          <w:b/>
          <w:bCs/>
          <w:spacing w:val="-3"/>
          <w:sz w:val="24"/>
          <w:szCs w:val="24"/>
        </w:rPr>
        <w:t>DOSTAWA ENERGII ELEKTRYCZNEJ NA POTRZEBY OŚRODKA PRAKTYK TEATRALNYCH „GARDZIENICE”</w:t>
      </w:r>
      <w:bookmarkEnd w:id="1"/>
      <w:r w:rsidR="00921829">
        <w:rPr>
          <w:rFonts w:ascii="Times New Roman" w:hAnsi="Times New Roman"/>
          <w:b/>
          <w:bCs/>
          <w:spacing w:val="-3"/>
          <w:sz w:val="24"/>
          <w:szCs w:val="24"/>
        </w:rPr>
        <w:t xml:space="preserve"> NA LATA 2025-2026</w:t>
      </w:r>
    </w:p>
    <w:p w:rsidR="0038693F" w:rsidRPr="00E972F9" w:rsidRDefault="0038693F" w:rsidP="00430085">
      <w:pPr>
        <w:shd w:val="clear" w:color="auto" w:fill="FFFFFF"/>
        <w:spacing w:before="0" w:after="120"/>
        <w:ind w:left="720"/>
        <w:textAlignment w:val="baseline"/>
        <w:rPr>
          <w:rFonts w:ascii="Times New Roman" w:hAnsi="Times New Roman" w:cs="Times New Roman"/>
        </w:rPr>
      </w:pPr>
    </w:p>
    <w:p w:rsidR="00C26F86" w:rsidRPr="008861BD" w:rsidRDefault="00C26F86" w:rsidP="00430085">
      <w:pPr>
        <w:numPr>
          <w:ilvl w:val="0"/>
          <w:numId w:val="11"/>
        </w:numPr>
        <w:shd w:val="clear" w:color="auto" w:fill="FFFFFF"/>
        <w:spacing w:before="0" w:after="120"/>
        <w:jc w:val="both"/>
        <w:textAlignment w:val="baseline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  <w:color w:val="1B1B1B"/>
        </w:rPr>
        <w:t xml:space="preserve">Szacunkowa ilość dostarczonej energii w grupie </w:t>
      </w:r>
      <w:r w:rsidR="006306E2">
        <w:rPr>
          <w:rFonts w:ascii="Times New Roman" w:hAnsi="Times New Roman" w:cs="Times New Roman"/>
          <w:color w:val="1B1B1B"/>
        </w:rPr>
        <w:t>C11, C21</w:t>
      </w:r>
      <w:r w:rsidRPr="00E972F9">
        <w:rPr>
          <w:rFonts w:ascii="Times New Roman" w:hAnsi="Times New Roman" w:cs="Times New Roman"/>
          <w:color w:val="1B1B1B"/>
        </w:rPr>
        <w:t xml:space="preserve">, w okresie zamówienia (24 miesięcy), wynosi </w:t>
      </w:r>
      <w:r w:rsidR="00093364" w:rsidRPr="00E972F9">
        <w:rPr>
          <w:rFonts w:ascii="Times New Roman" w:hAnsi="Times New Roman" w:cs="Times New Roman"/>
          <w:b/>
          <w:color w:val="1B1B1B"/>
        </w:rPr>
        <w:t>123.594</w:t>
      </w:r>
      <w:r w:rsidR="00FE25FC">
        <w:rPr>
          <w:rFonts w:ascii="Times New Roman" w:hAnsi="Times New Roman" w:cs="Times New Roman"/>
          <w:color w:val="1B1B1B"/>
        </w:rPr>
        <w:t xml:space="preserve"> </w:t>
      </w:r>
      <w:r w:rsidRPr="00E972F9">
        <w:rPr>
          <w:rFonts w:ascii="Times New Roman" w:hAnsi="Times New Roman" w:cs="Times New Roman"/>
          <w:b/>
          <w:bCs/>
          <w:color w:val="1B1B1B"/>
        </w:rPr>
        <w:t>MWh.</w:t>
      </w:r>
    </w:p>
    <w:p w:rsidR="008861BD" w:rsidRPr="008861BD" w:rsidRDefault="008861BD" w:rsidP="00430085">
      <w:pPr>
        <w:numPr>
          <w:ilvl w:val="0"/>
          <w:numId w:val="11"/>
        </w:numPr>
        <w:shd w:val="clear" w:color="auto" w:fill="FFFFFF"/>
        <w:spacing w:before="0" w:after="120"/>
        <w:jc w:val="both"/>
        <w:textAlignment w:val="baseline"/>
        <w:rPr>
          <w:rFonts w:ascii="Times New Roman" w:hAnsi="Times New Roman" w:cs="Times New Roman"/>
        </w:rPr>
      </w:pPr>
      <w:r w:rsidRPr="00430085">
        <w:rPr>
          <w:rFonts w:ascii="Times New Roman" w:hAnsi="Times New Roman" w:cs="Times New Roman"/>
          <w:b/>
        </w:rPr>
        <w:t>Szczegółowy opis przedmiotu zamówienia stanowi załącznik</w:t>
      </w:r>
      <w:r w:rsidRPr="008861BD">
        <w:rPr>
          <w:rFonts w:ascii="Times New Roman" w:hAnsi="Times New Roman" w:cs="Times New Roman"/>
        </w:rPr>
        <w:t xml:space="preserve"> do niniejszego zapytania ofertowego</w:t>
      </w:r>
      <w:r w:rsidR="00430085">
        <w:rPr>
          <w:rFonts w:ascii="Times New Roman" w:hAnsi="Times New Roman" w:cs="Times New Roman"/>
        </w:rPr>
        <w:t>.</w:t>
      </w:r>
    </w:p>
    <w:p w:rsidR="00C26F86" w:rsidRPr="00E972F9" w:rsidRDefault="00C26F86" w:rsidP="00430085">
      <w:pPr>
        <w:shd w:val="clear" w:color="auto" w:fill="FFFFFF"/>
        <w:spacing w:before="0" w:after="120"/>
        <w:ind w:left="720"/>
        <w:jc w:val="both"/>
        <w:textAlignment w:val="baseline"/>
        <w:rPr>
          <w:rFonts w:ascii="Times New Roman" w:hAnsi="Times New Roman" w:cs="Times New Roman"/>
          <w:color w:val="1B1B1B"/>
        </w:rPr>
      </w:pPr>
    </w:p>
    <w:p w:rsidR="00C26F86" w:rsidRPr="00E972F9" w:rsidRDefault="00C26F86" w:rsidP="00430085">
      <w:pPr>
        <w:shd w:val="clear" w:color="auto" w:fill="FFFFFF"/>
        <w:spacing w:before="0" w:after="120"/>
        <w:jc w:val="both"/>
        <w:textAlignment w:val="baseline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  <w:b/>
          <w:bCs/>
          <w:color w:val="1B1B1B"/>
        </w:rPr>
        <w:t>III. Termin wykonania zamówienia:</w:t>
      </w:r>
    </w:p>
    <w:p w:rsidR="00C26F86" w:rsidRPr="00E972F9" w:rsidRDefault="00C26F86" w:rsidP="00430085">
      <w:pPr>
        <w:shd w:val="clear" w:color="auto" w:fill="FFFFFF"/>
        <w:spacing w:before="0" w:after="120"/>
        <w:jc w:val="both"/>
        <w:textAlignment w:val="baseline"/>
        <w:rPr>
          <w:rFonts w:ascii="Times New Roman" w:hAnsi="Times New Roman" w:cs="Times New Roman"/>
          <w:color w:val="1B1B1B"/>
        </w:rPr>
      </w:pPr>
      <w:r w:rsidRPr="00E972F9">
        <w:rPr>
          <w:rFonts w:ascii="Times New Roman" w:hAnsi="Times New Roman" w:cs="Times New Roman"/>
          <w:color w:val="1B1B1B"/>
        </w:rPr>
        <w:t xml:space="preserve">Nie wcześniej niż </w:t>
      </w:r>
      <w:r w:rsidRPr="00F51E1F">
        <w:rPr>
          <w:rFonts w:ascii="Times New Roman" w:hAnsi="Times New Roman" w:cs="Times New Roman"/>
          <w:b/>
          <w:color w:val="1B1B1B"/>
        </w:rPr>
        <w:t>od dnia 01.01.2025 r. do dnia 31.12.2026 r</w:t>
      </w:r>
      <w:r w:rsidRPr="00E972F9">
        <w:rPr>
          <w:rFonts w:ascii="Times New Roman" w:hAnsi="Times New Roman" w:cs="Times New Roman"/>
          <w:color w:val="1B1B1B"/>
        </w:rPr>
        <w:t>., z zastrzeżeniem, że rozpoczęcie dostaw nastąpi po pozytywnie przeprowadzonej procedurze zmiany sprzedawcy. Zamawiający upoważni Wykonawcę, któremu zostanie udzielone zamówienie, do wykonania w imieniu Zamawiającego i na jego rzecz wszelkich czynności związanych z procedurą zmiany sprzedawcy.</w:t>
      </w:r>
    </w:p>
    <w:p w:rsidR="00E972F9" w:rsidRPr="00E972F9" w:rsidRDefault="00E972F9" w:rsidP="00430085">
      <w:pPr>
        <w:shd w:val="clear" w:color="auto" w:fill="FFFFFF"/>
        <w:spacing w:before="0" w:after="120"/>
        <w:jc w:val="both"/>
        <w:textAlignment w:val="baseline"/>
        <w:rPr>
          <w:rFonts w:ascii="Times New Roman" w:hAnsi="Times New Roman" w:cs="Times New Roman"/>
          <w:b/>
          <w:color w:val="1B1B1B"/>
        </w:rPr>
      </w:pPr>
    </w:p>
    <w:p w:rsidR="00E972F9" w:rsidRPr="00E972F9" w:rsidRDefault="00E972F9" w:rsidP="00430085">
      <w:pPr>
        <w:shd w:val="clear" w:color="auto" w:fill="FFFFFF"/>
        <w:spacing w:before="0" w:after="120"/>
        <w:jc w:val="both"/>
        <w:textAlignment w:val="baseline"/>
        <w:rPr>
          <w:rFonts w:ascii="Times New Roman" w:hAnsi="Times New Roman" w:cs="Times New Roman"/>
          <w:b/>
          <w:color w:val="1B1B1B"/>
        </w:rPr>
      </w:pPr>
      <w:r w:rsidRPr="00E972F9">
        <w:rPr>
          <w:rFonts w:ascii="Times New Roman" w:hAnsi="Times New Roman" w:cs="Times New Roman"/>
          <w:b/>
          <w:color w:val="1B1B1B"/>
        </w:rPr>
        <w:lastRenderedPageBreak/>
        <w:t xml:space="preserve">IV Miejsce </w:t>
      </w:r>
      <w:r w:rsidR="006306E2">
        <w:rPr>
          <w:rFonts w:ascii="Times New Roman" w:hAnsi="Times New Roman" w:cs="Times New Roman"/>
          <w:b/>
          <w:color w:val="1B1B1B"/>
        </w:rPr>
        <w:t>wykonania dostawy</w:t>
      </w:r>
    </w:p>
    <w:p w:rsidR="00E972F9" w:rsidRPr="00E972F9" w:rsidRDefault="00E972F9" w:rsidP="00430085">
      <w:pPr>
        <w:shd w:val="clear" w:color="auto" w:fill="FFFFFF"/>
        <w:spacing w:before="0" w:after="120"/>
        <w:jc w:val="both"/>
        <w:textAlignment w:val="baseline"/>
        <w:rPr>
          <w:rFonts w:ascii="Times New Roman" w:hAnsi="Times New Roman" w:cs="Times New Roman"/>
          <w:b/>
        </w:rPr>
      </w:pPr>
      <w:r w:rsidRPr="00E972F9">
        <w:rPr>
          <w:rFonts w:ascii="Times New Roman" w:hAnsi="Times New Roman" w:cs="Times New Roman"/>
          <w:color w:val="212529"/>
          <w:shd w:val="clear" w:color="auto" w:fill="FFFFFF"/>
        </w:rPr>
        <w:t>Gardzienice Pierwsze</w:t>
      </w:r>
      <w:r>
        <w:rPr>
          <w:rFonts w:ascii="Times New Roman" w:hAnsi="Times New Roman" w:cs="Times New Roman"/>
          <w:color w:val="212529"/>
          <w:shd w:val="clear" w:color="auto" w:fill="FFFFFF"/>
        </w:rPr>
        <w:t xml:space="preserve"> 3</w:t>
      </w:r>
      <w:r w:rsidRPr="00E972F9">
        <w:rPr>
          <w:rFonts w:ascii="Times New Roman" w:hAnsi="Times New Roman" w:cs="Times New Roman"/>
          <w:color w:val="212529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212529"/>
          <w:shd w:val="clear" w:color="auto" w:fill="FFFFFF"/>
        </w:rPr>
        <w:t xml:space="preserve">21-050 </w:t>
      </w:r>
      <w:r w:rsidRPr="00E972F9">
        <w:rPr>
          <w:rFonts w:ascii="Times New Roman" w:hAnsi="Times New Roman" w:cs="Times New Roman"/>
          <w:color w:val="212529"/>
          <w:shd w:val="clear" w:color="auto" w:fill="FFFFFF"/>
        </w:rPr>
        <w:t>Piaski, Ośrodek Praktyk Teatralnych "Gardzienice"</w:t>
      </w:r>
      <w:r w:rsidR="008861BD">
        <w:rPr>
          <w:rFonts w:ascii="Times New Roman" w:hAnsi="Times New Roman" w:cs="Times New Roman"/>
          <w:color w:val="212529"/>
          <w:shd w:val="clear" w:color="auto" w:fill="FFFFFF"/>
        </w:rPr>
        <w:t>,</w:t>
      </w:r>
      <w:r w:rsidRPr="00E972F9">
        <w:rPr>
          <w:rFonts w:ascii="Times New Roman" w:hAnsi="Times New Roman" w:cs="Times New Roman"/>
          <w:color w:val="212529"/>
          <w:shd w:val="clear" w:color="auto" w:fill="FFFFFF"/>
        </w:rPr>
        <w:t xml:space="preserve"> zabud</w:t>
      </w:r>
      <w:r w:rsidR="006306E2">
        <w:rPr>
          <w:rFonts w:ascii="Times New Roman" w:hAnsi="Times New Roman" w:cs="Times New Roman"/>
          <w:color w:val="212529"/>
          <w:shd w:val="clear" w:color="auto" w:fill="FFFFFF"/>
        </w:rPr>
        <w:t>owania zespołu pałacowego</w:t>
      </w:r>
      <w:r w:rsidR="008861BD">
        <w:rPr>
          <w:rFonts w:ascii="Times New Roman" w:hAnsi="Times New Roman" w:cs="Times New Roman"/>
          <w:color w:val="212529"/>
          <w:shd w:val="clear" w:color="auto" w:fill="FFFFFF"/>
        </w:rPr>
        <w:t xml:space="preserve"> (7 punktów odbioru – zob. OPZ)</w:t>
      </w:r>
    </w:p>
    <w:p w:rsidR="00C26F86" w:rsidRPr="00E972F9" w:rsidRDefault="00C26F86" w:rsidP="00430085">
      <w:pPr>
        <w:shd w:val="clear" w:color="auto" w:fill="FFFFFF"/>
        <w:spacing w:before="0" w:after="120"/>
        <w:ind w:left="720"/>
        <w:jc w:val="both"/>
        <w:textAlignment w:val="baseline"/>
        <w:rPr>
          <w:rFonts w:ascii="Times New Roman" w:hAnsi="Times New Roman" w:cs="Times New Roman"/>
          <w:color w:val="1B1B1B"/>
        </w:rPr>
      </w:pPr>
    </w:p>
    <w:p w:rsidR="00C26F86" w:rsidRPr="00E972F9" w:rsidRDefault="00C26F86" w:rsidP="00430085">
      <w:pPr>
        <w:shd w:val="clear" w:color="auto" w:fill="FFFFFF"/>
        <w:spacing w:before="0" w:after="120"/>
        <w:jc w:val="both"/>
        <w:textAlignment w:val="baseline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  <w:b/>
          <w:bCs/>
          <w:color w:val="1B1B1B"/>
        </w:rPr>
        <w:t>V. Warunki udziału w postępowaniu:</w:t>
      </w:r>
    </w:p>
    <w:p w:rsidR="00C26F86" w:rsidRPr="00E972F9" w:rsidRDefault="00C26F86" w:rsidP="00430085">
      <w:pPr>
        <w:shd w:val="clear" w:color="auto" w:fill="FFFFFF"/>
        <w:spacing w:before="0" w:after="120"/>
        <w:jc w:val="both"/>
        <w:textAlignment w:val="baseline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  <w:color w:val="1B1B1B"/>
        </w:rPr>
        <w:t>Wykonawcy ubiegający się o zamówienie publiczne muszą spełniać niżej wymienione warunki udziału w postępowaniu:</w:t>
      </w:r>
    </w:p>
    <w:p w:rsidR="00C26F86" w:rsidRPr="00E972F9" w:rsidRDefault="00C26F86" w:rsidP="00430085">
      <w:pPr>
        <w:numPr>
          <w:ilvl w:val="0"/>
          <w:numId w:val="4"/>
        </w:numPr>
        <w:shd w:val="clear" w:color="auto" w:fill="FFFFFF"/>
        <w:spacing w:before="0" w:after="120"/>
        <w:jc w:val="both"/>
        <w:textAlignment w:val="baseline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  <w:color w:val="000000"/>
        </w:rPr>
        <w:t xml:space="preserve">Posiadać tj. </w:t>
      </w:r>
      <w:r w:rsidRPr="00E972F9">
        <w:rPr>
          <w:rFonts w:ascii="Times New Roman" w:hAnsi="Times New Roman" w:cs="Times New Roman"/>
          <w:color w:val="1B1B1B"/>
        </w:rPr>
        <w:t xml:space="preserve">kompetencje lub uprawnienia do prowadzenia określonej działalności zawodowej, </w:t>
      </w:r>
      <w:r w:rsidRPr="00E972F9">
        <w:rPr>
          <w:rFonts w:ascii="Times New Roman" w:hAnsi="Times New Roman" w:cs="Times New Roman"/>
          <w:color w:val="000000"/>
        </w:rPr>
        <w:t>posiadać aktualną koncesję na prowadzenie działalności gospodarczej w zakresie obrotu energią elektryczną, wydaną przez Prezesa Urzędu Regulacji Energetyki.</w:t>
      </w:r>
    </w:p>
    <w:p w:rsidR="00C26F86" w:rsidRPr="00E972F9" w:rsidRDefault="00C26F86" w:rsidP="00430085">
      <w:pPr>
        <w:numPr>
          <w:ilvl w:val="0"/>
          <w:numId w:val="4"/>
        </w:numPr>
        <w:shd w:val="clear" w:color="auto" w:fill="FFFFFF"/>
        <w:spacing w:before="0" w:after="120"/>
        <w:jc w:val="both"/>
        <w:textAlignment w:val="baseline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  <w:color w:val="1B1B1B"/>
        </w:rPr>
        <w:t>Posiadać wiedzę i doświadczenie do prawidłowego wykonywania zamówienia.</w:t>
      </w:r>
    </w:p>
    <w:p w:rsidR="00C26F86" w:rsidRPr="00E972F9" w:rsidRDefault="00C26F86" w:rsidP="00430085">
      <w:pPr>
        <w:numPr>
          <w:ilvl w:val="0"/>
          <w:numId w:val="4"/>
        </w:numPr>
        <w:shd w:val="clear" w:color="auto" w:fill="FFFFFF"/>
        <w:spacing w:before="0" w:after="120"/>
        <w:jc w:val="both"/>
        <w:textAlignment w:val="baseline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  <w:color w:val="1B1B1B"/>
        </w:rPr>
        <w:t>Dysponować odpowiednim potencjałem technicznym oraz osobami zdolnymi do wykonania zamówienia.</w:t>
      </w:r>
    </w:p>
    <w:p w:rsidR="00C26F86" w:rsidRPr="00E972F9" w:rsidRDefault="00C26F86" w:rsidP="00430085">
      <w:pPr>
        <w:shd w:val="clear" w:color="auto" w:fill="FFFFFF"/>
        <w:spacing w:before="0" w:after="120"/>
        <w:ind w:left="720"/>
        <w:jc w:val="both"/>
        <w:textAlignment w:val="baseline"/>
        <w:rPr>
          <w:rFonts w:ascii="Times New Roman" w:hAnsi="Times New Roman" w:cs="Times New Roman"/>
          <w:color w:val="1B1B1B"/>
        </w:rPr>
      </w:pPr>
    </w:p>
    <w:p w:rsidR="00C26F86" w:rsidRPr="00E972F9" w:rsidRDefault="00C26F86" w:rsidP="00430085">
      <w:pPr>
        <w:widowControl w:val="0"/>
        <w:shd w:val="clear" w:color="auto" w:fill="FFFFFF"/>
        <w:tabs>
          <w:tab w:val="left" w:leader="underscore" w:pos="9461"/>
        </w:tabs>
        <w:autoSpaceDE w:val="0"/>
        <w:spacing w:before="0" w:after="120"/>
        <w:ind w:left="19"/>
        <w:jc w:val="both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  <w:b/>
          <w:bCs/>
        </w:rPr>
        <w:t>V</w:t>
      </w:r>
      <w:r w:rsidR="0046735C">
        <w:rPr>
          <w:rFonts w:ascii="Times New Roman" w:hAnsi="Times New Roman" w:cs="Times New Roman"/>
          <w:b/>
          <w:bCs/>
        </w:rPr>
        <w:t>I</w:t>
      </w:r>
      <w:r w:rsidRPr="00E972F9">
        <w:rPr>
          <w:rFonts w:ascii="Times New Roman" w:hAnsi="Times New Roman" w:cs="Times New Roman"/>
          <w:b/>
          <w:bCs/>
        </w:rPr>
        <w:t>. Dokumenty, jakie Wykonawca powinien załączyć do oferty:</w:t>
      </w:r>
    </w:p>
    <w:p w:rsidR="00C26F86" w:rsidRPr="00E972F9" w:rsidRDefault="00C26F86" w:rsidP="00430085">
      <w:pPr>
        <w:widowControl w:val="0"/>
        <w:numPr>
          <w:ilvl w:val="0"/>
          <w:numId w:val="2"/>
        </w:numPr>
        <w:shd w:val="clear" w:color="auto" w:fill="FFFFFF"/>
        <w:tabs>
          <w:tab w:val="left" w:leader="underscore" w:pos="9461"/>
        </w:tabs>
        <w:autoSpaceDE w:val="0"/>
        <w:spacing w:before="0" w:after="120"/>
        <w:ind w:left="374" w:hanging="357"/>
        <w:jc w:val="both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</w:rPr>
        <w:t>Zamawiający wymaga, aby każda oferta zawierała minimum następujące dokumenty:</w:t>
      </w:r>
    </w:p>
    <w:p w:rsidR="00C26F86" w:rsidRPr="00E972F9" w:rsidRDefault="00C26F86" w:rsidP="00430085">
      <w:pPr>
        <w:numPr>
          <w:ilvl w:val="0"/>
          <w:numId w:val="9"/>
        </w:numPr>
        <w:spacing w:before="0" w:after="120"/>
        <w:jc w:val="both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</w:rPr>
        <w:t>wypełniony i podpisany przez Wykonawcę formularz ofertowy – wg. załączonego wzoru formularza ofertowego;</w:t>
      </w:r>
    </w:p>
    <w:p w:rsidR="00C26F86" w:rsidRPr="00E972F9" w:rsidRDefault="00C26F86" w:rsidP="00430085">
      <w:pPr>
        <w:numPr>
          <w:ilvl w:val="0"/>
          <w:numId w:val="9"/>
        </w:numPr>
        <w:spacing w:before="0" w:after="120"/>
        <w:jc w:val="both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</w:rPr>
        <w:t>pełnomocnictwo do reprezentowania Wykonawcy w niniejszym postępowaniu (jeśli jest konieczne);</w:t>
      </w:r>
    </w:p>
    <w:p w:rsidR="00C26F86" w:rsidRDefault="00C26F86" w:rsidP="00430085">
      <w:pPr>
        <w:numPr>
          <w:ilvl w:val="0"/>
          <w:numId w:val="9"/>
        </w:numPr>
        <w:spacing w:before="0" w:after="120"/>
        <w:jc w:val="both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</w:rPr>
        <w:t>kopię aktualnej koncesji na prowadzenie działalności gospodarczej w zakresie obrotu energią elektryczną, wydaną przez Prezesa Urzędu Regulacji Energetyki.</w:t>
      </w:r>
    </w:p>
    <w:p w:rsidR="00C26F86" w:rsidRPr="00E972F9" w:rsidRDefault="00C26F86" w:rsidP="00430085">
      <w:pPr>
        <w:numPr>
          <w:ilvl w:val="0"/>
          <w:numId w:val="2"/>
        </w:numPr>
        <w:spacing w:before="0" w:after="120"/>
        <w:jc w:val="both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</w:rPr>
        <w:t>Oferta cenowa winna być sporządzona w języku polskim i musi obejmować całość zamówienia.</w:t>
      </w:r>
    </w:p>
    <w:p w:rsidR="00C26F86" w:rsidRDefault="00C26F86" w:rsidP="00430085">
      <w:pPr>
        <w:numPr>
          <w:ilvl w:val="0"/>
          <w:numId w:val="2"/>
        </w:numPr>
        <w:spacing w:before="0" w:after="120"/>
        <w:jc w:val="both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</w:rPr>
        <w:t>Oferty złożone po terminie nie będą rozpatrywane.</w:t>
      </w:r>
    </w:p>
    <w:p w:rsidR="00430085" w:rsidRPr="00E972F9" w:rsidRDefault="00430085" w:rsidP="00430085">
      <w:pPr>
        <w:spacing w:before="0" w:after="120"/>
        <w:ind w:left="379"/>
        <w:jc w:val="both"/>
        <w:rPr>
          <w:rFonts w:ascii="Times New Roman" w:hAnsi="Times New Roman" w:cs="Times New Roman"/>
        </w:rPr>
      </w:pPr>
    </w:p>
    <w:p w:rsidR="00C26F86" w:rsidRPr="00E972F9" w:rsidRDefault="00C26F86" w:rsidP="00430085">
      <w:pPr>
        <w:widowControl w:val="0"/>
        <w:shd w:val="clear" w:color="auto" w:fill="FFFFFF"/>
        <w:tabs>
          <w:tab w:val="left" w:leader="underscore" w:pos="9461"/>
        </w:tabs>
        <w:autoSpaceDE w:val="0"/>
        <w:spacing w:before="0" w:after="120"/>
        <w:ind w:left="426" w:hanging="426"/>
        <w:jc w:val="both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  <w:b/>
          <w:bCs/>
        </w:rPr>
        <w:t>V</w:t>
      </w:r>
      <w:r w:rsidR="0046735C">
        <w:rPr>
          <w:rFonts w:ascii="Times New Roman" w:hAnsi="Times New Roman" w:cs="Times New Roman"/>
          <w:b/>
          <w:bCs/>
        </w:rPr>
        <w:t>I</w:t>
      </w:r>
      <w:r w:rsidRPr="00E972F9">
        <w:rPr>
          <w:rFonts w:ascii="Times New Roman" w:hAnsi="Times New Roman" w:cs="Times New Roman"/>
          <w:b/>
          <w:bCs/>
        </w:rPr>
        <w:t xml:space="preserve">I. Informacje o sposobie porozumiewania się Zamawiającego z Wykonawcami oraz </w:t>
      </w:r>
      <w:r w:rsidRPr="00E972F9">
        <w:rPr>
          <w:rFonts w:ascii="Times New Roman" w:hAnsi="Times New Roman" w:cs="Times New Roman"/>
          <w:b/>
          <w:bCs/>
        </w:rPr>
        <w:br/>
        <w:t>przekazywania oświadczeń i dokumentów.</w:t>
      </w:r>
    </w:p>
    <w:p w:rsidR="00C26F86" w:rsidRPr="00E972F9" w:rsidRDefault="00C26F86" w:rsidP="00430085">
      <w:pPr>
        <w:widowControl w:val="0"/>
        <w:numPr>
          <w:ilvl w:val="0"/>
          <w:numId w:val="7"/>
        </w:numPr>
        <w:shd w:val="clear" w:color="auto" w:fill="FFFFFF"/>
        <w:tabs>
          <w:tab w:val="left" w:leader="underscore" w:pos="9461"/>
        </w:tabs>
        <w:autoSpaceDE w:val="0"/>
        <w:spacing w:before="0" w:after="120"/>
        <w:jc w:val="both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</w:rPr>
        <w:t>Wszelkie oświadczenia, wnioski, zawiadomienia oraz informacje Zamawiający i Wykonawcy mogą przekazywać pisemnie, za pomocą faksu lub drogą elektroniczną.</w:t>
      </w:r>
    </w:p>
    <w:p w:rsidR="00C26F86" w:rsidRPr="00E972F9" w:rsidRDefault="00C26F86" w:rsidP="00430085">
      <w:pPr>
        <w:widowControl w:val="0"/>
        <w:numPr>
          <w:ilvl w:val="0"/>
          <w:numId w:val="7"/>
        </w:numPr>
        <w:shd w:val="clear" w:color="auto" w:fill="FFFFFF"/>
        <w:tabs>
          <w:tab w:val="left" w:leader="underscore" w:pos="9461"/>
        </w:tabs>
        <w:autoSpaceDE w:val="0"/>
        <w:spacing w:before="0" w:after="120"/>
        <w:jc w:val="both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</w:rPr>
        <w:t xml:space="preserve">Osobą uprawnioną do kontaktowania się z Wykonawcami i udzielania wyjaśnień dotyczących postępowania jest </w:t>
      </w:r>
      <w:r w:rsidR="006306E2">
        <w:rPr>
          <w:rFonts w:ascii="Times New Roman" w:hAnsi="Times New Roman" w:cs="Times New Roman"/>
        </w:rPr>
        <w:t>Dyrektor OPT „Gardzienice” Wojciech Goleman</w:t>
      </w:r>
      <w:r w:rsidRPr="00E972F9">
        <w:rPr>
          <w:rFonts w:ascii="Times New Roman" w:hAnsi="Times New Roman" w:cs="Times New Roman"/>
        </w:rPr>
        <w:t xml:space="preserve"> tel. </w:t>
      </w:r>
      <w:r w:rsidR="00E972F9" w:rsidRPr="00E972F9">
        <w:rPr>
          <w:rFonts w:ascii="Times New Roman" w:hAnsi="Times New Roman" w:cs="Times New Roman"/>
        </w:rPr>
        <w:t>(+48) 81 532 98 40</w:t>
      </w:r>
      <w:r w:rsidRPr="00E972F9">
        <w:rPr>
          <w:rFonts w:ascii="Times New Roman" w:hAnsi="Times New Roman" w:cs="Times New Roman"/>
        </w:rPr>
        <w:t xml:space="preserve"> </w:t>
      </w:r>
      <w:r w:rsidRPr="00E972F9">
        <w:rPr>
          <w:rFonts w:ascii="Times New Roman" w:hAnsi="Times New Roman" w:cs="Times New Roman"/>
        </w:rPr>
        <w:br/>
        <w:t xml:space="preserve">e-mail: </w:t>
      </w:r>
      <w:r w:rsidR="00E972F9" w:rsidRPr="0046735C">
        <w:rPr>
          <w:rFonts w:ascii="Times New Roman" w:hAnsi="Times New Roman" w:cs="Times New Roman"/>
          <w:color w:val="0070C0"/>
          <w:shd w:val="clear" w:color="auto" w:fill="FFFFFF"/>
        </w:rPr>
        <w:t>office@gardzienice.org</w:t>
      </w:r>
      <w:r w:rsidRPr="00E972F9">
        <w:rPr>
          <w:rFonts w:ascii="Times New Roman" w:hAnsi="Times New Roman" w:cs="Times New Roman"/>
        </w:rPr>
        <w:t xml:space="preserve"> </w:t>
      </w:r>
    </w:p>
    <w:p w:rsidR="00C26F86" w:rsidRPr="00E972F9" w:rsidRDefault="00C26F86" w:rsidP="00430085">
      <w:pPr>
        <w:widowControl w:val="0"/>
        <w:numPr>
          <w:ilvl w:val="0"/>
          <w:numId w:val="7"/>
        </w:numPr>
        <w:shd w:val="clear" w:color="auto" w:fill="FFFFFF"/>
        <w:tabs>
          <w:tab w:val="left" w:leader="underscore" w:pos="9461"/>
        </w:tabs>
        <w:autoSpaceDE w:val="0"/>
        <w:spacing w:before="0" w:after="120"/>
        <w:jc w:val="both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</w:rPr>
        <w:t xml:space="preserve">Wykonawca może zwrócić się do Zamawiającego o wyjaśnienie istotnych warunków udzielenia zamówienia w godzinach pracy urzędu tj.: </w:t>
      </w:r>
      <w:r w:rsidRPr="00E972F9">
        <w:rPr>
          <w:rFonts w:ascii="Times New Roman" w:hAnsi="Times New Roman" w:cs="Times New Roman"/>
          <w:color w:val="000000"/>
        </w:rPr>
        <w:t>od g</w:t>
      </w:r>
      <w:r w:rsidR="00E972F9" w:rsidRPr="00E972F9">
        <w:rPr>
          <w:rFonts w:ascii="Times New Roman" w:hAnsi="Times New Roman" w:cs="Times New Roman"/>
          <w:color w:val="000000"/>
        </w:rPr>
        <w:t>odz. 10.00 do godz. 18.00</w:t>
      </w:r>
    </w:p>
    <w:p w:rsidR="00C26F86" w:rsidRPr="00E972F9" w:rsidRDefault="00C26F86" w:rsidP="00430085">
      <w:pPr>
        <w:widowControl w:val="0"/>
        <w:shd w:val="clear" w:color="auto" w:fill="FFFFFF"/>
        <w:tabs>
          <w:tab w:val="left" w:leader="underscore" w:pos="9461"/>
        </w:tabs>
        <w:autoSpaceDE w:val="0"/>
        <w:spacing w:before="0" w:after="120"/>
        <w:ind w:left="379"/>
        <w:jc w:val="both"/>
        <w:rPr>
          <w:rFonts w:ascii="Times New Roman" w:hAnsi="Times New Roman" w:cs="Times New Roman"/>
        </w:rPr>
      </w:pPr>
    </w:p>
    <w:p w:rsidR="00C26F86" w:rsidRPr="009E7946" w:rsidRDefault="00C26F86" w:rsidP="00430085">
      <w:pPr>
        <w:widowControl w:val="0"/>
        <w:shd w:val="clear" w:color="auto" w:fill="FFFFFF"/>
        <w:tabs>
          <w:tab w:val="left" w:leader="underscore" w:pos="9461"/>
        </w:tabs>
        <w:autoSpaceDE w:val="0"/>
        <w:spacing w:before="0" w:after="120"/>
        <w:ind w:left="19"/>
        <w:jc w:val="both"/>
        <w:rPr>
          <w:rFonts w:ascii="Times New Roman" w:hAnsi="Times New Roman" w:cs="Times New Roman"/>
          <w:b/>
          <w:bCs/>
        </w:rPr>
      </w:pPr>
      <w:r w:rsidRPr="009E7946">
        <w:rPr>
          <w:rFonts w:ascii="Times New Roman" w:hAnsi="Times New Roman" w:cs="Times New Roman"/>
          <w:b/>
          <w:bCs/>
        </w:rPr>
        <w:t>VII</w:t>
      </w:r>
      <w:r w:rsidR="0046735C">
        <w:rPr>
          <w:rFonts w:ascii="Times New Roman" w:hAnsi="Times New Roman" w:cs="Times New Roman"/>
          <w:b/>
          <w:bCs/>
        </w:rPr>
        <w:t>I</w:t>
      </w:r>
      <w:r w:rsidRPr="009E7946">
        <w:rPr>
          <w:rFonts w:ascii="Times New Roman" w:hAnsi="Times New Roman" w:cs="Times New Roman"/>
          <w:b/>
          <w:bCs/>
        </w:rPr>
        <w:t>. Miejsce</w:t>
      </w:r>
      <w:r w:rsidR="00C24722">
        <w:rPr>
          <w:rFonts w:ascii="Times New Roman" w:hAnsi="Times New Roman" w:cs="Times New Roman"/>
          <w:b/>
          <w:bCs/>
        </w:rPr>
        <w:t xml:space="preserve"> i termin</w:t>
      </w:r>
      <w:bookmarkStart w:id="2" w:name="_GoBack"/>
      <w:bookmarkEnd w:id="2"/>
      <w:r w:rsidRPr="009E7946">
        <w:rPr>
          <w:rFonts w:ascii="Times New Roman" w:hAnsi="Times New Roman" w:cs="Times New Roman"/>
          <w:b/>
          <w:bCs/>
        </w:rPr>
        <w:t xml:space="preserve"> składania ofert</w:t>
      </w:r>
    </w:p>
    <w:p w:rsidR="00093364" w:rsidRPr="009E7946" w:rsidRDefault="00093364" w:rsidP="00430085">
      <w:pPr>
        <w:pStyle w:val="NormalnyWeb"/>
        <w:shd w:val="clear" w:color="auto" w:fill="FFFFFF"/>
        <w:spacing w:before="0" w:beforeAutospacing="0" w:after="120" w:afterAutospacing="0"/>
        <w:rPr>
          <w:color w:val="212529"/>
          <w:sz w:val="22"/>
          <w:szCs w:val="22"/>
        </w:rPr>
      </w:pPr>
      <w:r w:rsidRPr="009E7946">
        <w:rPr>
          <w:color w:val="212529"/>
          <w:sz w:val="22"/>
          <w:szCs w:val="22"/>
        </w:rPr>
        <w:lastRenderedPageBreak/>
        <w:t>Dopuszcza się złożenie oferty:</w:t>
      </w:r>
    </w:p>
    <w:p w:rsidR="00093364" w:rsidRPr="009E7946" w:rsidRDefault="00093364" w:rsidP="00430085">
      <w:pPr>
        <w:pStyle w:val="NormalnyWeb"/>
        <w:numPr>
          <w:ilvl w:val="0"/>
          <w:numId w:val="12"/>
        </w:numPr>
        <w:shd w:val="clear" w:color="auto" w:fill="FFFFFF"/>
        <w:spacing w:before="0" w:beforeAutospacing="0" w:after="120" w:afterAutospacing="0"/>
        <w:rPr>
          <w:color w:val="212529"/>
          <w:sz w:val="22"/>
          <w:szCs w:val="22"/>
        </w:rPr>
      </w:pPr>
      <w:r w:rsidRPr="009E7946">
        <w:rPr>
          <w:color w:val="212529"/>
          <w:sz w:val="22"/>
          <w:szCs w:val="22"/>
        </w:rPr>
        <w:t>- poprzez przesłanie jej w formie pisemnej na adres: </w:t>
      </w:r>
      <w:r w:rsidRPr="009E7946">
        <w:rPr>
          <w:rStyle w:val="Pogrubienie"/>
          <w:color w:val="212529"/>
          <w:sz w:val="22"/>
          <w:szCs w:val="22"/>
        </w:rPr>
        <w:t>Ośrodek Praktyk Teatralnych "Gardzienice</w:t>
      </w:r>
      <w:r w:rsidRPr="009E7946">
        <w:rPr>
          <w:color w:val="212529"/>
          <w:sz w:val="22"/>
          <w:szCs w:val="22"/>
        </w:rPr>
        <w:t>", ul. Grodzka 5 A; 20-112 Lublin</w:t>
      </w:r>
    </w:p>
    <w:p w:rsidR="00093364" w:rsidRPr="009E7946" w:rsidRDefault="00093364" w:rsidP="00430085">
      <w:pPr>
        <w:pStyle w:val="NormalnyWeb"/>
        <w:numPr>
          <w:ilvl w:val="0"/>
          <w:numId w:val="12"/>
        </w:numPr>
        <w:shd w:val="clear" w:color="auto" w:fill="FFFFFF"/>
        <w:spacing w:before="0" w:beforeAutospacing="0" w:after="120" w:afterAutospacing="0"/>
        <w:rPr>
          <w:color w:val="212529"/>
          <w:sz w:val="22"/>
          <w:szCs w:val="22"/>
        </w:rPr>
      </w:pPr>
      <w:r w:rsidRPr="009E7946">
        <w:rPr>
          <w:color w:val="212529"/>
          <w:sz w:val="22"/>
          <w:szCs w:val="22"/>
        </w:rPr>
        <w:t>- w formie pisemnej - osobiście w Ośrodek Praktyk Teatralnych "Gardzienice", ul. Grodzka 5A,</w:t>
      </w:r>
      <w:r w:rsidR="008861BD">
        <w:rPr>
          <w:color w:val="212529"/>
          <w:sz w:val="22"/>
          <w:szCs w:val="22"/>
        </w:rPr>
        <w:t xml:space="preserve"> </w:t>
      </w:r>
      <w:r w:rsidR="009E7946">
        <w:rPr>
          <w:color w:val="212529"/>
          <w:sz w:val="22"/>
          <w:szCs w:val="22"/>
        </w:rPr>
        <w:t>2</w:t>
      </w:r>
      <w:r w:rsidR="008861BD">
        <w:rPr>
          <w:color w:val="212529"/>
          <w:sz w:val="22"/>
          <w:szCs w:val="22"/>
        </w:rPr>
        <w:t>0</w:t>
      </w:r>
      <w:r w:rsidR="009E7946">
        <w:rPr>
          <w:color w:val="212529"/>
          <w:sz w:val="22"/>
          <w:szCs w:val="22"/>
        </w:rPr>
        <w:t xml:space="preserve">-112 </w:t>
      </w:r>
      <w:r w:rsidRPr="009E7946">
        <w:rPr>
          <w:color w:val="212529"/>
          <w:sz w:val="22"/>
          <w:szCs w:val="22"/>
        </w:rPr>
        <w:t>Lublin,</w:t>
      </w:r>
    </w:p>
    <w:p w:rsidR="00093364" w:rsidRPr="009E7946" w:rsidRDefault="00093364" w:rsidP="00430085">
      <w:pPr>
        <w:pStyle w:val="NormalnyWeb"/>
        <w:numPr>
          <w:ilvl w:val="0"/>
          <w:numId w:val="12"/>
        </w:numPr>
        <w:shd w:val="clear" w:color="auto" w:fill="FFFFFF"/>
        <w:spacing w:before="0" w:beforeAutospacing="0" w:after="120" w:afterAutospacing="0"/>
        <w:rPr>
          <w:color w:val="212529"/>
          <w:sz w:val="22"/>
          <w:szCs w:val="22"/>
        </w:rPr>
      </w:pPr>
      <w:r w:rsidRPr="009E7946">
        <w:rPr>
          <w:color w:val="212529"/>
          <w:sz w:val="22"/>
          <w:szCs w:val="22"/>
        </w:rPr>
        <w:t>- poprzez wysłanie oferty</w:t>
      </w:r>
      <w:r w:rsidR="00430085">
        <w:rPr>
          <w:color w:val="212529"/>
          <w:sz w:val="22"/>
          <w:szCs w:val="22"/>
        </w:rPr>
        <w:t xml:space="preserve"> </w:t>
      </w:r>
      <w:r w:rsidR="00430085" w:rsidRPr="009E7946">
        <w:rPr>
          <w:color w:val="212529"/>
          <w:sz w:val="22"/>
          <w:szCs w:val="22"/>
        </w:rPr>
        <w:t>(skan podpisanej oferty</w:t>
      </w:r>
      <w:r w:rsidR="00430085">
        <w:rPr>
          <w:color w:val="212529"/>
          <w:sz w:val="22"/>
          <w:szCs w:val="22"/>
        </w:rPr>
        <w:t xml:space="preserve"> lub oferta podpisana kwalifikowalnym podpisem elektronicznym)</w:t>
      </w:r>
      <w:r w:rsidRPr="009E7946">
        <w:rPr>
          <w:color w:val="212529"/>
          <w:sz w:val="22"/>
          <w:szCs w:val="22"/>
        </w:rPr>
        <w:t xml:space="preserve"> na skrzynkę </w:t>
      </w:r>
      <w:proofErr w:type="spellStart"/>
      <w:r w:rsidRPr="009E7946">
        <w:rPr>
          <w:color w:val="212529"/>
          <w:sz w:val="22"/>
          <w:szCs w:val="22"/>
        </w:rPr>
        <w:t>ePUAP</w:t>
      </w:r>
      <w:proofErr w:type="spellEnd"/>
      <w:r w:rsidRPr="009E7946">
        <w:rPr>
          <w:color w:val="212529"/>
          <w:sz w:val="22"/>
          <w:szCs w:val="22"/>
        </w:rPr>
        <w:t>: /</w:t>
      </w:r>
      <w:proofErr w:type="spellStart"/>
      <w:r w:rsidRPr="009E7946">
        <w:rPr>
          <w:color w:val="212529"/>
          <w:sz w:val="22"/>
          <w:szCs w:val="22"/>
        </w:rPr>
        <w:t>OPTGardzienice</w:t>
      </w:r>
      <w:proofErr w:type="spellEnd"/>
      <w:r w:rsidRPr="009E7946">
        <w:rPr>
          <w:color w:val="212529"/>
          <w:sz w:val="22"/>
          <w:szCs w:val="22"/>
        </w:rPr>
        <w:t>/</w:t>
      </w:r>
      <w:proofErr w:type="spellStart"/>
      <w:r w:rsidRPr="009E7946">
        <w:rPr>
          <w:color w:val="212529"/>
          <w:sz w:val="22"/>
          <w:szCs w:val="22"/>
        </w:rPr>
        <w:t>SkrytkaESP</w:t>
      </w:r>
      <w:proofErr w:type="spellEnd"/>
    </w:p>
    <w:p w:rsidR="00093364" w:rsidRPr="009E7946" w:rsidRDefault="00093364" w:rsidP="00430085">
      <w:pPr>
        <w:pStyle w:val="NormalnyWeb"/>
        <w:numPr>
          <w:ilvl w:val="0"/>
          <w:numId w:val="12"/>
        </w:numPr>
        <w:shd w:val="clear" w:color="auto" w:fill="FFFFFF"/>
        <w:spacing w:before="0" w:beforeAutospacing="0" w:after="120" w:afterAutospacing="0"/>
        <w:rPr>
          <w:color w:val="212529"/>
          <w:sz w:val="22"/>
          <w:szCs w:val="22"/>
        </w:rPr>
      </w:pPr>
      <w:r w:rsidRPr="009E7946">
        <w:rPr>
          <w:color w:val="212529"/>
          <w:sz w:val="22"/>
          <w:szCs w:val="22"/>
        </w:rPr>
        <w:t>- mailem (skan podpisanej oferty</w:t>
      </w:r>
      <w:r w:rsidR="008861BD">
        <w:rPr>
          <w:color w:val="212529"/>
          <w:sz w:val="22"/>
          <w:szCs w:val="22"/>
        </w:rPr>
        <w:t xml:space="preserve"> lub oferta </w:t>
      </w:r>
      <w:r w:rsidR="00430085">
        <w:rPr>
          <w:color w:val="212529"/>
          <w:sz w:val="22"/>
          <w:szCs w:val="22"/>
        </w:rPr>
        <w:t>podpisana</w:t>
      </w:r>
      <w:r w:rsidR="008861BD">
        <w:rPr>
          <w:color w:val="212529"/>
          <w:sz w:val="22"/>
          <w:szCs w:val="22"/>
        </w:rPr>
        <w:t xml:space="preserve"> kwalifikowalnym podpisem elektronicznym</w:t>
      </w:r>
      <w:r w:rsidRPr="009E7946">
        <w:rPr>
          <w:color w:val="212529"/>
          <w:sz w:val="22"/>
          <w:szCs w:val="22"/>
        </w:rPr>
        <w:t>) na adres: </w:t>
      </w:r>
      <w:hyperlink r:id="rId8" w:history="1">
        <w:r w:rsidRPr="0046735C">
          <w:rPr>
            <w:rStyle w:val="Pogrubienie"/>
            <w:color w:val="0070C0"/>
            <w:sz w:val="22"/>
            <w:szCs w:val="22"/>
          </w:rPr>
          <w:t>office@gardzienice.org</w:t>
        </w:r>
      </w:hyperlink>
      <w:r w:rsidRPr="009E7946">
        <w:rPr>
          <w:rStyle w:val="Pogrubienie"/>
          <w:color w:val="212529"/>
          <w:sz w:val="22"/>
          <w:szCs w:val="22"/>
        </w:rPr>
        <w:t xml:space="preserve"> , z tematem wiadomości „Oferta na dostawę energii elektrycznej dla OPT Gardzienice” </w:t>
      </w:r>
    </w:p>
    <w:p w:rsidR="00C26F86" w:rsidRDefault="00093364" w:rsidP="00430085">
      <w:pPr>
        <w:widowControl w:val="0"/>
        <w:shd w:val="clear" w:color="auto" w:fill="FFFFFF"/>
        <w:tabs>
          <w:tab w:val="left" w:leader="underscore" w:pos="9461"/>
        </w:tabs>
        <w:autoSpaceDE w:val="0"/>
        <w:spacing w:before="0" w:after="120"/>
        <w:ind w:left="142" w:hanging="142"/>
        <w:jc w:val="both"/>
        <w:rPr>
          <w:rStyle w:val="Pogrubienie"/>
          <w:rFonts w:ascii="Times New Roman" w:hAnsi="Times New Roman" w:cs="Times New Roman"/>
          <w:color w:val="212529"/>
          <w:shd w:val="clear" w:color="auto" w:fill="FFFFFF"/>
        </w:rPr>
      </w:pPr>
      <w:r w:rsidRPr="009E7946">
        <w:rPr>
          <w:rFonts w:ascii="Times New Roman" w:hAnsi="Times New Roman" w:cs="Times New Roman"/>
          <w:color w:val="212529"/>
          <w:shd w:val="clear" w:color="auto" w:fill="FFFFFF"/>
        </w:rPr>
        <w:t xml:space="preserve">Ofertę należy złożyć w nieprzekraczalnym terminie </w:t>
      </w:r>
      <w:r w:rsidRPr="00FE25FC">
        <w:rPr>
          <w:rFonts w:ascii="Times New Roman" w:hAnsi="Times New Roman" w:cs="Times New Roman"/>
          <w:b/>
          <w:color w:val="FF0000"/>
          <w:shd w:val="clear" w:color="auto" w:fill="FFFFFF"/>
        </w:rPr>
        <w:t>do dnia </w:t>
      </w:r>
      <w:r w:rsidR="006306E2" w:rsidRPr="00FE25FC">
        <w:rPr>
          <w:rFonts w:ascii="Times New Roman" w:hAnsi="Times New Roman" w:cs="Times New Roman"/>
          <w:b/>
          <w:color w:val="FF0000"/>
          <w:shd w:val="clear" w:color="auto" w:fill="FFFFFF"/>
        </w:rPr>
        <w:t>2</w:t>
      </w:r>
      <w:r w:rsidR="00FE25FC" w:rsidRPr="00FE25FC">
        <w:rPr>
          <w:rFonts w:ascii="Times New Roman" w:hAnsi="Times New Roman" w:cs="Times New Roman"/>
          <w:b/>
          <w:color w:val="FF0000"/>
          <w:shd w:val="clear" w:color="auto" w:fill="FFFFFF"/>
        </w:rPr>
        <w:t>6</w:t>
      </w:r>
      <w:r w:rsidR="006306E2" w:rsidRPr="00FE25FC">
        <w:rPr>
          <w:rFonts w:ascii="Times New Roman" w:hAnsi="Times New Roman" w:cs="Times New Roman"/>
          <w:b/>
          <w:color w:val="FF0000"/>
          <w:shd w:val="clear" w:color="auto" w:fill="FFFFFF"/>
        </w:rPr>
        <w:t>.11.2024</w:t>
      </w:r>
      <w:r w:rsidR="006306E2" w:rsidRPr="00FE25FC">
        <w:rPr>
          <w:rStyle w:val="Pogrubienie"/>
          <w:rFonts w:ascii="Times New Roman" w:hAnsi="Times New Roman" w:cs="Times New Roman"/>
          <w:color w:val="FF0000"/>
          <w:shd w:val="clear" w:color="auto" w:fill="FFFFFF"/>
        </w:rPr>
        <w:t xml:space="preserve"> r. do godz.14</w:t>
      </w:r>
      <w:r w:rsidRPr="00FE25FC">
        <w:rPr>
          <w:rStyle w:val="Pogrubienie"/>
          <w:rFonts w:ascii="Times New Roman" w:hAnsi="Times New Roman" w:cs="Times New Roman"/>
          <w:color w:val="FF0000"/>
          <w:shd w:val="clear" w:color="auto" w:fill="FFFFFF"/>
        </w:rPr>
        <w:t>:00</w:t>
      </w:r>
      <w:r w:rsidRPr="009E7946">
        <w:rPr>
          <w:rStyle w:val="Pogrubienie"/>
          <w:rFonts w:ascii="Times New Roman" w:hAnsi="Times New Roman" w:cs="Times New Roman"/>
          <w:color w:val="212529"/>
          <w:shd w:val="clear" w:color="auto" w:fill="FFFFFF"/>
        </w:rPr>
        <w:t xml:space="preserve">. Decyduje </w:t>
      </w:r>
      <w:r w:rsidR="00FE25FC">
        <w:rPr>
          <w:rStyle w:val="Pogrubienie"/>
          <w:rFonts w:ascii="Times New Roman" w:hAnsi="Times New Roman" w:cs="Times New Roman"/>
          <w:color w:val="212529"/>
          <w:shd w:val="clear" w:color="auto" w:fill="FFFFFF"/>
        </w:rPr>
        <w:t>czas</w:t>
      </w:r>
      <w:r w:rsidRPr="009E7946">
        <w:rPr>
          <w:rStyle w:val="Pogrubienie"/>
          <w:rFonts w:ascii="Times New Roman" w:hAnsi="Times New Roman" w:cs="Times New Roman"/>
          <w:color w:val="212529"/>
          <w:shd w:val="clear" w:color="auto" w:fill="FFFFFF"/>
        </w:rPr>
        <w:t xml:space="preserve"> wpłynięcia oferty do Zamawiającego.</w:t>
      </w:r>
    </w:p>
    <w:p w:rsidR="00430085" w:rsidRPr="009E7946" w:rsidRDefault="00430085" w:rsidP="00430085">
      <w:pPr>
        <w:widowControl w:val="0"/>
        <w:shd w:val="clear" w:color="auto" w:fill="FFFFFF"/>
        <w:tabs>
          <w:tab w:val="left" w:leader="underscore" w:pos="9461"/>
        </w:tabs>
        <w:autoSpaceDE w:val="0"/>
        <w:spacing w:before="0" w:after="120"/>
        <w:ind w:left="142" w:hanging="142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C26F86" w:rsidRPr="00E972F9" w:rsidRDefault="0046735C" w:rsidP="00430085">
      <w:pPr>
        <w:widowControl w:val="0"/>
        <w:shd w:val="clear" w:color="auto" w:fill="FFFFFF"/>
        <w:tabs>
          <w:tab w:val="left" w:leader="underscore" w:pos="9461"/>
        </w:tabs>
        <w:autoSpaceDE w:val="0"/>
        <w:spacing w:before="0" w:after="120"/>
        <w:ind w:left="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IX</w:t>
      </w:r>
      <w:r w:rsidR="00C26F86" w:rsidRPr="00E972F9">
        <w:rPr>
          <w:rFonts w:ascii="Times New Roman" w:hAnsi="Times New Roman" w:cs="Times New Roman"/>
          <w:b/>
          <w:bCs/>
        </w:rPr>
        <w:t>. Opis sposobu obliczania ceny</w:t>
      </w:r>
    </w:p>
    <w:p w:rsidR="00C26F86" w:rsidRPr="00E972F9" w:rsidRDefault="00C26F86" w:rsidP="00430085">
      <w:pPr>
        <w:widowControl w:val="0"/>
        <w:numPr>
          <w:ilvl w:val="0"/>
          <w:numId w:val="10"/>
        </w:numPr>
        <w:shd w:val="clear" w:color="auto" w:fill="FFFFFF"/>
        <w:tabs>
          <w:tab w:val="left" w:leader="underscore" w:pos="9461"/>
        </w:tabs>
        <w:autoSpaceDE w:val="0"/>
        <w:spacing w:before="0" w:after="120"/>
        <w:jc w:val="both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</w:rPr>
        <w:t>Na załączonym formularzu ofertowym, należy przedstawić cenę ofertową brutto</w:t>
      </w:r>
      <w:r w:rsidRPr="00E972F9">
        <w:rPr>
          <w:rFonts w:ascii="Times New Roman" w:hAnsi="Times New Roman" w:cs="Times New Roman"/>
        </w:rPr>
        <w:br/>
        <w:t>za wykonanie / udzielenie przedmiotu zamówienia</w:t>
      </w:r>
      <w:r w:rsidR="006A6AAF">
        <w:rPr>
          <w:rFonts w:ascii="Times New Roman" w:hAnsi="Times New Roman" w:cs="Times New Roman"/>
        </w:rPr>
        <w:t>, z podaniem cen jednostkow</w:t>
      </w:r>
      <w:r w:rsidR="00F51E1F">
        <w:rPr>
          <w:rFonts w:ascii="Times New Roman" w:hAnsi="Times New Roman" w:cs="Times New Roman"/>
        </w:rPr>
        <w:t>ych</w:t>
      </w:r>
      <w:r w:rsidRPr="00E972F9">
        <w:rPr>
          <w:rFonts w:ascii="Times New Roman" w:hAnsi="Times New Roman" w:cs="Times New Roman"/>
        </w:rPr>
        <w:t xml:space="preserve">. </w:t>
      </w:r>
    </w:p>
    <w:p w:rsidR="00C26F86" w:rsidRPr="00E972F9" w:rsidRDefault="00C26F86" w:rsidP="00430085">
      <w:pPr>
        <w:widowControl w:val="0"/>
        <w:numPr>
          <w:ilvl w:val="0"/>
          <w:numId w:val="10"/>
        </w:numPr>
        <w:shd w:val="clear" w:color="auto" w:fill="FFFFFF"/>
        <w:tabs>
          <w:tab w:val="left" w:leader="underscore" w:pos="9461"/>
        </w:tabs>
        <w:autoSpaceDE w:val="0"/>
        <w:spacing w:before="0" w:after="120"/>
        <w:jc w:val="both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</w:rPr>
        <w:t>Wartość cenową należy podać w złotych polskich cyfrą – z dokładnością do dwóch miejsc po przecinku oraz słownie.</w:t>
      </w:r>
    </w:p>
    <w:p w:rsidR="00C26F86" w:rsidRPr="00E972F9" w:rsidRDefault="00C26F86" w:rsidP="00430085">
      <w:pPr>
        <w:widowControl w:val="0"/>
        <w:numPr>
          <w:ilvl w:val="0"/>
          <w:numId w:val="10"/>
        </w:numPr>
        <w:shd w:val="clear" w:color="auto" w:fill="FFFFFF"/>
        <w:tabs>
          <w:tab w:val="left" w:leader="underscore" w:pos="9461"/>
        </w:tabs>
        <w:autoSpaceDE w:val="0"/>
        <w:spacing w:before="0" w:after="120"/>
        <w:jc w:val="both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</w:rPr>
        <w:t>Cena powinna zawierać wszelkie koszty związane z wykonaniem przedmiotu zamówienia.</w:t>
      </w:r>
    </w:p>
    <w:p w:rsidR="00C26F86" w:rsidRPr="00E972F9" w:rsidRDefault="00C26F86" w:rsidP="00430085">
      <w:pPr>
        <w:widowControl w:val="0"/>
        <w:numPr>
          <w:ilvl w:val="0"/>
          <w:numId w:val="10"/>
        </w:numPr>
        <w:shd w:val="clear" w:color="auto" w:fill="FFFFFF"/>
        <w:tabs>
          <w:tab w:val="left" w:leader="underscore" w:pos="9461"/>
        </w:tabs>
        <w:autoSpaceDE w:val="0"/>
        <w:spacing w:before="0" w:after="120"/>
        <w:jc w:val="both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</w:rPr>
        <w:t>Wszelkie rozliczenia pomiędzy Zamawiającym a Wykonawcą odbywać się będą w złotych polskich.</w:t>
      </w:r>
    </w:p>
    <w:p w:rsidR="00C26F86" w:rsidRPr="00E972F9" w:rsidRDefault="00C26F86" w:rsidP="00430085">
      <w:pPr>
        <w:widowControl w:val="0"/>
        <w:shd w:val="clear" w:color="auto" w:fill="FFFFFF"/>
        <w:tabs>
          <w:tab w:val="left" w:leader="underscore" w:pos="9461"/>
        </w:tabs>
        <w:autoSpaceDE w:val="0"/>
        <w:spacing w:before="0" w:after="120"/>
        <w:ind w:left="377"/>
        <w:jc w:val="both"/>
        <w:rPr>
          <w:rFonts w:ascii="Times New Roman" w:hAnsi="Times New Roman" w:cs="Times New Roman"/>
        </w:rPr>
      </w:pPr>
    </w:p>
    <w:p w:rsidR="00C26F86" w:rsidRPr="00E972F9" w:rsidRDefault="00C26F86" w:rsidP="00430085">
      <w:pPr>
        <w:widowControl w:val="0"/>
        <w:shd w:val="clear" w:color="auto" w:fill="FFFFFF"/>
        <w:tabs>
          <w:tab w:val="left" w:leader="underscore" w:pos="9461"/>
        </w:tabs>
        <w:autoSpaceDE w:val="0"/>
        <w:spacing w:before="0" w:after="120"/>
        <w:ind w:left="17"/>
        <w:jc w:val="both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  <w:b/>
        </w:rPr>
        <w:t>X. Kryterium oceny ofert:</w:t>
      </w:r>
    </w:p>
    <w:p w:rsidR="00C26F86" w:rsidRPr="00E972F9" w:rsidRDefault="00C26F86" w:rsidP="00430085">
      <w:pPr>
        <w:shd w:val="clear" w:color="auto" w:fill="FFFFFF"/>
        <w:spacing w:before="0" w:after="120"/>
        <w:jc w:val="both"/>
        <w:textAlignment w:val="baseline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</w:rPr>
        <w:t>Jedynym kryterium oceny ofert będzie cena brutto. Za najkorzystniejszą zostanie uznana oferta z</w:t>
      </w:r>
      <w:r w:rsidR="006A6AAF">
        <w:rPr>
          <w:rFonts w:ascii="Times New Roman" w:hAnsi="Times New Roman" w:cs="Times New Roman"/>
        </w:rPr>
        <w:t> </w:t>
      </w:r>
      <w:r w:rsidRPr="00E972F9">
        <w:rPr>
          <w:rFonts w:ascii="Times New Roman" w:hAnsi="Times New Roman" w:cs="Times New Roman"/>
        </w:rPr>
        <w:t xml:space="preserve">najniższą ceną brutto. </w:t>
      </w:r>
    </w:p>
    <w:p w:rsidR="00C26F86" w:rsidRPr="00E972F9" w:rsidRDefault="00C26F86" w:rsidP="00430085">
      <w:pPr>
        <w:shd w:val="clear" w:color="auto" w:fill="FFFFFF"/>
        <w:spacing w:before="0" w:after="120"/>
        <w:jc w:val="both"/>
        <w:textAlignment w:val="baseline"/>
        <w:rPr>
          <w:rFonts w:ascii="Times New Roman" w:hAnsi="Times New Roman" w:cs="Times New Roman"/>
        </w:rPr>
      </w:pPr>
    </w:p>
    <w:p w:rsidR="00C26F86" w:rsidRPr="00E972F9" w:rsidRDefault="00C26F86" w:rsidP="00430085">
      <w:pPr>
        <w:widowControl w:val="0"/>
        <w:shd w:val="clear" w:color="auto" w:fill="FFFFFF"/>
        <w:tabs>
          <w:tab w:val="left" w:leader="underscore" w:pos="9461"/>
        </w:tabs>
        <w:autoSpaceDE w:val="0"/>
        <w:spacing w:before="0" w:after="120"/>
        <w:ind w:left="19"/>
        <w:jc w:val="both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  <w:b/>
          <w:bCs/>
        </w:rPr>
        <w:t>X</w:t>
      </w:r>
      <w:r w:rsidR="0046735C">
        <w:rPr>
          <w:rFonts w:ascii="Times New Roman" w:hAnsi="Times New Roman" w:cs="Times New Roman"/>
          <w:b/>
          <w:bCs/>
        </w:rPr>
        <w:t>I</w:t>
      </w:r>
      <w:r w:rsidRPr="00E972F9">
        <w:rPr>
          <w:rFonts w:ascii="Times New Roman" w:hAnsi="Times New Roman" w:cs="Times New Roman"/>
          <w:b/>
          <w:bCs/>
        </w:rPr>
        <w:t xml:space="preserve">. Informacje o formalnościach </w:t>
      </w:r>
    </w:p>
    <w:p w:rsidR="00C26F86" w:rsidRPr="00E972F9" w:rsidRDefault="00C26F86" w:rsidP="00430085">
      <w:pPr>
        <w:numPr>
          <w:ilvl w:val="0"/>
          <w:numId w:val="6"/>
        </w:numPr>
        <w:spacing w:before="0" w:after="120"/>
        <w:jc w:val="both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</w:rPr>
        <w:t>Zamawiający będzie rozpatrywał ofertę całościowo.</w:t>
      </w:r>
    </w:p>
    <w:p w:rsidR="00C26F86" w:rsidRPr="00E972F9" w:rsidRDefault="00C26F86" w:rsidP="00430085">
      <w:pPr>
        <w:numPr>
          <w:ilvl w:val="0"/>
          <w:numId w:val="6"/>
        </w:numPr>
        <w:shd w:val="clear" w:color="auto" w:fill="FFFFFF"/>
        <w:spacing w:before="0" w:after="120"/>
        <w:jc w:val="both"/>
        <w:textAlignment w:val="baseline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</w:rPr>
        <w:t>Wykonawca związany jest ofertą 30 dni.</w:t>
      </w:r>
    </w:p>
    <w:p w:rsidR="00C26F86" w:rsidRPr="00E972F9" w:rsidRDefault="00C26F86" w:rsidP="00430085">
      <w:pPr>
        <w:numPr>
          <w:ilvl w:val="0"/>
          <w:numId w:val="6"/>
        </w:numPr>
        <w:shd w:val="clear" w:color="auto" w:fill="FFFFFF"/>
        <w:spacing w:before="0" w:after="120"/>
        <w:jc w:val="both"/>
        <w:textAlignment w:val="baseline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</w:rPr>
        <w:t>Bieg terminu związania ofertą rozpoczyna się wraz z upływem terminu składania ofert.</w:t>
      </w:r>
    </w:p>
    <w:p w:rsidR="00C26F86" w:rsidRPr="00E972F9" w:rsidRDefault="00C26F86" w:rsidP="00430085">
      <w:pPr>
        <w:numPr>
          <w:ilvl w:val="0"/>
          <w:numId w:val="6"/>
        </w:numPr>
        <w:shd w:val="clear" w:color="auto" w:fill="FFFFFF"/>
        <w:spacing w:before="0" w:after="120"/>
        <w:jc w:val="both"/>
        <w:textAlignment w:val="baseline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</w:rPr>
        <w:t>Z wybranym Wykonawcą zostanie podpisana umowa na sprzedaż energii elektrycznej. Dopuszcza się możliwość podpisania umowy według wzoru zaproponowanego przez Wykonawcę, z zastrzeżeniem, aby proponowana umowa zawierała wymagania zawarte w</w:t>
      </w:r>
      <w:r w:rsidR="006A6AAF">
        <w:rPr>
          <w:rFonts w:ascii="Times New Roman" w:hAnsi="Times New Roman" w:cs="Times New Roman"/>
        </w:rPr>
        <w:t> </w:t>
      </w:r>
      <w:r w:rsidRPr="00E972F9">
        <w:rPr>
          <w:rFonts w:ascii="Times New Roman" w:hAnsi="Times New Roman" w:cs="Times New Roman"/>
        </w:rPr>
        <w:t>treści powyższego zapytania ofertowego i jego załącznikach.</w:t>
      </w:r>
    </w:p>
    <w:p w:rsidR="00C26F86" w:rsidRPr="00E972F9" w:rsidRDefault="00C26F86" w:rsidP="00430085">
      <w:pPr>
        <w:numPr>
          <w:ilvl w:val="0"/>
          <w:numId w:val="6"/>
        </w:numPr>
        <w:shd w:val="clear" w:color="auto" w:fill="FFFFFF"/>
        <w:spacing w:before="0" w:after="120"/>
        <w:jc w:val="both"/>
        <w:textAlignment w:val="baseline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</w:rPr>
        <w:t>Umowa przygotowana przez Wykonawcę ma gwarantować stałą cenę podczas okresu obowiązania umowy.</w:t>
      </w:r>
    </w:p>
    <w:p w:rsidR="00C26F86" w:rsidRPr="00E972F9" w:rsidRDefault="00C26F86" w:rsidP="00430085">
      <w:pPr>
        <w:numPr>
          <w:ilvl w:val="0"/>
          <w:numId w:val="6"/>
        </w:numPr>
        <w:shd w:val="clear" w:color="auto" w:fill="FFFFFF"/>
        <w:spacing w:before="0" w:after="120"/>
        <w:jc w:val="both"/>
        <w:textAlignment w:val="baseline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</w:rPr>
        <w:lastRenderedPageBreak/>
        <w:t>Jeżeli Wykonawca, którego oferta została wybrana</w:t>
      </w:r>
      <w:r w:rsidR="006A6AAF">
        <w:rPr>
          <w:rFonts w:ascii="Times New Roman" w:hAnsi="Times New Roman" w:cs="Times New Roman"/>
        </w:rPr>
        <w:t>,</w:t>
      </w:r>
      <w:r w:rsidRPr="00E972F9">
        <w:rPr>
          <w:rFonts w:ascii="Times New Roman" w:hAnsi="Times New Roman" w:cs="Times New Roman"/>
        </w:rPr>
        <w:t xml:space="preserve"> uchyli się od zawarcia umowy, Zamawiający wybierze kolejną ofertę najkorzystniejszą spośród złożonych ofert, bez przeprowadzania ich ponownej oceny.</w:t>
      </w:r>
    </w:p>
    <w:p w:rsidR="00C26F86" w:rsidRPr="00E972F9" w:rsidRDefault="00C26F86" w:rsidP="00430085">
      <w:pPr>
        <w:numPr>
          <w:ilvl w:val="0"/>
          <w:numId w:val="6"/>
        </w:numPr>
        <w:shd w:val="clear" w:color="auto" w:fill="FFFFFF"/>
        <w:spacing w:before="0" w:after="120"/>
        <w:jc w:val="both"/>
        <w:textAlignment w:val="baseline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</w:rPr>
        <w:t>Faktyczne wynagrodzenie Wykonawcy wynikać będzie z iloczynu rzeczywistego zużycia energii elektrycznej i stawki zadeklarowanej przez Wykonawcę w postępowaniu</w:t>
      </w:r>
      <w:r w:rsidR="00F51E1F">
        <w:rPr>
          <w:rFonts w:ascii="Times New Roman" w:hAnsi="Times New Roman" w:cs="Times New Roman"/>
        </w:rPr>
        <w:t xml:space="preserve"> (ceny jednostkowej za 1 kWh oraz </w:t>
      </w:r>
      <w:r w:rsidR="00F51E1F" w:rsidRPr="00F51E1F">
        <w:rPr>
          <w:rFonts w:ascii="Times New Roman" w:hAnsi="Times New Roman" w:cs="Times New Roman"/>
        </w:rPr>
        <w:t>miesięczn</w:t>
      </w:r>
      <w:r w:rsidR="00F51E1F">
        <w:rPr>
          <w:rFonts w:ascii="Times New Roman" w:hAnsi="Times New Roman" w:cs="Times New Roman"/>
        </w:rPr>
        <w:t>ej</w:t>
      </w:r>
      <w:r w:rsidR="00F51E1F" w:rsidRPr="00F51E1F">
        <w:rPr>
          <w:rFonts w:ascii="Times New Roman" w:hAnsi="Times New Roman" w:cs="Times New Roman"/>
        </w:rPr>
        <w:t xml:space="preserve"> opłat</w:t>
      </w:r>
      <w:r w:rsidR="00F51E1F">
        <w:rPr>
          <w:rFonts w:ascii="Times New Roman" w:hAnsi="Times New Roman" w:cs="Times New Roman"/>
        </w:rPr>
        <w:t>y</w:t>
      </w:r>
      <w:r w:rsidR="00F51E1F" w:rsidRPr="00F51E1F">
        <w:rPr>
          <w:rFonts w:ascii="Times New Roman" w:hAnsi="Times New Roman" w:cs="Times New Roman"/>
        </w:rPr>
        <w:t xml:space="preserve"> handlow</w:t>
      </w:r>
      <w:r w:rsidR="00F51E1F">
        <w:rPr>
          <w:rFonts w:ascii="Times New Roman" w:hAnsi="Times New Roman" w:cs="Times New Roman"/>
        </w:rPr>
        <w:t>ej za 1 PPE</w:t>
      </w:r>
      <w:r w:rsidR="00F51E1F" w:rsidRPr="00F51E1F">
        <w:rPr>
          <w:rFonts w:ascii="Times New Roman" w:hAnsi="Times New Roman" w:cs="Times New Roman"/>
        </w:rPr>
        <w:t xml:space="preserve"> o ile występuje</w:t>
      </w:r>
      <w:r w:rsidR="00F51E1F">
        <w:rPr>
          <w:rFonts w:ascii="Times New Roman" w:hAnsi="Times New Roman" w:cs="Times New Roman"/>
        </w:rPr>
        <w:t>)</w:t>
      </w:r>
      <w:r w:rsidRPr="00E972F9">
        <w:rPr>
          <w:rFonts w:ascii="Times New Roman" w:hAnsi="Times New Roman" w:cs="Times New Roman"/>
        </w:rPr>
        <w:t>, zgodnie ze wskazaniami układów pomiarowych w danej grupie taryfowej.</w:t>
      </w:r>
    </w:p>
    <w:p w:rsidR="00C26F86" w:rsidRPr="00E972F9" w:rsidRDefault="00C26F86" w:rsidP="00430085">
      <w:pPr>
        <w:numPr>
          <w:ilvl w:val="0"/>
          <w:numId w:val="6"/>
        </w:numPr>
        <w:shd w:val="clear" w:color="auto" w:fill="FFFFFF"/>
        <w:spacing w:before="0" w:after="120"/>
        <w:jc w:val="both"/>
        <w:textAlignment w:val="baseline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</w:rPr>
        <w:t>Zamawiający zastrzega sobie prawo unieważnienia postępowania na każdym etapie bez podania przyczyny.</w:t>
      </w:r>
    </w:p>
    <w:p w:rsidR="00C26F86" w:rsidRPr="00E972F9" w:rsidRDefault="00C26F86" w:rsidP="00430085">
      <w:pPr>
        <w:numPr>
          <w:ilvl w:val="0"/>
          <w:numId w:val="6"/>
        </w:numPr>
        <w:shd w:val="clear" w:color="auto" w:fill="FFFFFF"/>
        <w:spacing w:before="0" w:after="120"/>
        <w:jc w:val="both"/>
        <w:textAlignment w:val="baseline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</w:rPr>
        <w:t xml:space="preserve">Do prowadzonego postępowania nie przysługują Wykonawcom środki ochrony prawnej określone w przepisach Ustawy Prawo zamówień publicznych tj. odwołanie, skarga. </w:t>
      </w:r>
    </w:p>
    <w:p w:rsidR="00C26F86" w:rsidRPr="00E972F9" w:rsidRDefault="00C26F86" w:rsidP="00430085">
      <w:pPr>
        <w:widowControl w:val="0"/>
        <w:shd w:val="clear" w:color="auto" w:fill="FFFFFF"/>
        <w:tabs>
          <w:tab w:val="left" w:leader="underscore" w:pos="9461"/>
        </w:tabs>
        <w:autoSpaceDE w:val="0"/>
        <w:spacing w:before="0" w:after="120" w:line="0" w:lineRule="atLeast"/>
        <w:jc w:val="both"/>
        <w:rPr>
          <w:rFonts w:ascii="Times New Roman" w:hAnsi="Times New Roman" w:cs="Times New Roman"/>
          <w:color w:val="1B1B1B"/>
        </w:rPr>
      </w:pPr>
    </w:p>
    <w:p w:rsidR="00C26F86" w:rsidRPr="00E972F9" w:rsidRDefault="00C26F86" w:rsidP="00430085">
      <w:pPr>
        <w:widowControl w:val="0"/>
        <w:shd w:val="clear" w:color="auto" w:fill="FFFFFF"/>
        <w:tabs>
          <w:tab w:val="left" w:leader="underscore" w:pos="9461"/>
        </w:tabs>
        <w:autoSpaceDE w:val="0"/>
        <w:spacing w:before="0" w:after="120" w:line="240" w:lineRule="auto"/>
        <w:ind w:left="17"/>
        <w:jc w:val="both"/>
        <w:rPr>
          <w:rFonts w:ascii="Times New Roman" w:hAnsi="Times New Roman" w:cs="Times New Roman"/>
        </w:rPr>
      </w:pPr>
      <w:r w:rsidRPr="00E972F9">
        <w:rPr>
          <w:rFonts w:ascii="Times New Roman" w:hAnsi="Times New Roman" w:cs="Times New Roman"/>
          <w:b/>
          <w:bCs/>
        </w:rPr>
        <w:t>XI</w:t>
      </w:r>
      <w:r w:rsidR="0046735C">
        <w:rPr>
          <w:rFonts w:ascii="Times New Roman" w:hAnsi="Times New Roman" w:cs="Times New Roman"/>
          <w:b/>
          <w:bCs/>
        </w:rPr>
        <w:t>I</w:t>
      </w:r>
      <w:r w:rsidRPr="00E972F9">
        <w:rPr>
          <w:rFonts w:ascii="Times New Roman" w:hAnsi="Times New Roman" w:cs="Times New Roman"/>
          <w:b/>
          <w:bCs/>
        </w:rPr>
        <w:t>. Klauzula informacyjna o przetwarzaniu danych osobowych - dotyczy Wykonawcy będącego osobą fizyczną</w:t>
      </w:r>
    </w:p>
    <w:p w:rsidR="00C26F86" w:rsidRPr="00E972F9" w:rsidRDefault="00C26F86" w:rsidP="00430085">
      <w:pPr>
        <w:spacing w:before="0" w:after="120" w:line="240" w:lineRule="auto"/>
        <w:ind w:firstLine="708"/>
        <w:jc w:val="both"/>
        <w:rPr>
          <w:rFonts w:ascii="Times New Roman" w:hAnsi="Times New Roman" w:cs="Times New Roman"/>
        </w:rPr>
      </w:pPr>
      <w:bookmarkStart w:id="3" w:name="_Hlk61544932"/>
      <w:r w:rsidRPr="00E972F9">
        <w:rPr>
          <w:rFonts w:ascii="Times New Roman" w:eastAsia="Calibri" w:hAnsi="Times New Roman" w:cs="Times New Roman"/>
          <w:lang w:eastAsia="en-US"/>
        </w:rPr>
        <w:t xml:space="preserve">Zgodnie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E972F9">
        <w:rPr>
          <w:rFonts w:ascii="Times New Roman" w:eastAsia="Calibri" w:hAnsi="Times New Roman" w:cs="Times New Roman"/>
          <w:lang w:eastAsia="en-US"/>
        </w:rPr>
        <w:t>późn</w:t>
      </w:r>
      <w:proofErr w:type="spellEnd"/>
      <w:r w:rsidRPr="00E972F9">
        <w:rPr>
          <w:rFonts w:ascii="Times New Roman" w:eastAsia="Calibri" w:hAnsi="Times New Roman" w:cs="Times New Roman"/>
          <w:lang w:eastAsia="en-US"/>
        </w:rPr>
        <w:t>. zm.), dalej „RODO”, niniejszym informuję, iż:</w:t>
      </w:r>
    </w:p>
    <w:p w:rsidR="00E972F9" w:rsidRPr="00E972F9" w:rsidRDefault="00C26F86" w:rsidP="00430085">
      <w:pPr>
        <w:numPr>
          <w:ilvl w:val="0"/>
          <w:numId w:val="5"/>
        </w:numPr>
        <w:spacing w:before="0" w:after="120" w:line="240" w:lineRule="auto"/>
        <w:jc w:val="both"/>
        <w:rPr>
          <w:rFonts w:ascii="Times New Roman" w:hAnsi="Times New Roman" w:cs="Times New Roman"/>
          <w:lang w:eastAsia="en-US"/>
        </w:rPr>
      </w:pPr>
      <w:r w:rsidRPr="00E972F9">
        <w:rPr>
          <w:rFonts w:ascii="Times New Roman" w:eastAsia="Calibri" w:hAnsi="Times New Roman" w:cs="Times New Roman"/>
          <w:lang w:eastAsia="en-US"/>
        </w:rPr>
        <w:t xml:space="preserve">Administratorem Pani/Pana danych osobowych jest </w:t>
      </w:r>
      <w:r w:rsidR="00E972F9" w:rsidRPr="00E972F9">
        <w:rPr>
          <w:rFonts w:ascii="Times New Roman" w:eastAsia="Calibri" w:hAnsi="Times New Roman" w:cs="Times New Roman"/>
          <w:lang w:eastAsia="en-US"/>
        </w:rPr>
        <w:t>Ośrodek Praktyk Teatralnych "Gardzienice"</w:t>
      </w:r>
      <w:r w:rsidRPr="00E972F9">
        <w:rPr>
          <w:rFonts w:ascii="Times New Roman" w:hAnsi="Times New Roman" w:cs="Times New Roman"/>
          <w:lang w:eastAsia="en-US"/>
        </w:rPr>
        <w:t xml:space="preserve"> nr tel.:</w:t>
      </w:r>
      <w:r w:rsidR="00E972F9" w:rsidRPr="00E972F9">
        <w:rPr>
          <w:rFonts w:ascii="Times New Roman" w:hAnsi="Times New Roman" w:cs="Times New Roman"/>
          <w:color w:val="212529"/>
          <w:shd w:val="clear" w:color="auto" w:fill="FFFFFF"/>
        </w:rPr>
        <w:t xml:space="preserve"> (+48) 81 532 98 40</w:t>
      </w:r>
      <w:r w:rsidRPr="00E972F9">
        <w:rPr>
          <w:rFonts w:ascii="Times New Roman" w:hAnsi="Times New Roman" w:cs="Times New Roman"/>
          <w:lang w:eastAsia="en-US"/>
        </w:rPr>
        <w:t xml:space="preserve">, </w:t>
      </w:r>
      <w:r w:rsidR="00E972F9" w:rsidRPr="00E972F9">
        <w:rPr>
          <w:rFonts w:ascii="Times New Roman" w:hAnsi="Times New Roman" w:cs="Times New Roman"/>
          <w:lang w:eastAsia="en-US"/>
        </w:rPr>
        <w:t xml:space="preserve">e-mail: </w:t>
      </w:r>
      <w:hyperlink r:id="rId9" w:history="1">
        <w:r w:rsidR="00E972F9" w:rsidRPr="00E972F9">
          <w:rPr>
            <w:rStyle w:val="Hipercze"/>
            <w:rFonts w:ascii="Times New Roman" w:hAnsi="Times New Roman" w:cs="Times New Roman"/>
            <w:lang w:eastAsia="en-US"/>
          </w:rPr>
          <w:t>office@gardzienice.org</w:t>
        </w:r>
      </w:hyperlink>
    </w:p>
    <w:p w:rsidR="00C26F86" w:rsidRPr="00E972F9" w:rsidRDefault="00C26F86" w:rsidP="00430085">
      <w:pPr>
        <w:spacing w:before="0" w:after="120" w:line="240" w:lineRule="auto"/>
        <w:ind w:left="720"/>
        <w:jc w:val="both"/>
        <w:rPr>
          <w:rFonts w:ascii="Times New Roman" w:hAnsi="Times New Roman" w:cs="Times New Roman"/>
        </w:rPr>
      </w:pPr>
      <w:r w:rsidRPr="00E972F9">
        <w:rPr>
          <w:rFonts w:ascii="Times New Roman" w:eastAsia="Calibri" w:hAnsi="Times New Roman" w:cs="Times New Roman"/>
          <w:lang w:eastAsia="en-US"/>
        </w:rPr>
        <w:t>W sprawach dotyczących przetwarzania danych osobowych można kontaktować się z</w:t>
      </w:r>
      <w:r w:rsidR="00FE25FC">
        <w:rPr>
          <w:rFonts w:ascii="Times New Roman" w:eastAsia="Calibri" w:hAnsi="Times New Roman" w:cs="Times New Roman"/>
          <w:lang w:eastAsia="en-US"/>
        </w:rPr>
        <w:t xml:space="preserve"> </w:t>
      </w:r>
      <w:r w:rsidRPr="00E972F9">
        <w:rPr>
          <w:rFonts w:ascii="Times New Roman" w:eastAsia="Calibri" w:hAnsi="Times New Roman" w:cs="Times New Roman"/>
          <w:lang w:eastAsia="en-US"/>
        </w:rPr>
        <w:t xml:space="preserve">wyznaczonym Inspektorem Ochrony Danych poprzez e-mail: </w:t>
      </w:r>
      <w:r w:rsidR="006306E2">
        <w:rPr>
          <w:rFonts w:ascii="Times New Roman" w:eastAsia="Calibri" w:hAnsi="Times New Roman" w:cs="Times New Roman"/>
          <w:lang w:eastAsia="en-US"/>
        </w:rPr>
        <w:t>iod@gardzienice.org</w:t>
      </w:r>
    </w:p>
    <w:p w:rsidR="00C26F86" w:rsidRPr="00E972F9" w:rsidRDefault="00C26F86" w:rsidP="00430085">
      <w:pPr>
        <w:numPr>
          <w:ilvl w:val="0"/>
          <w:numId w:val="5"/>
        </w:numPr>
        <w:spacing w:before="0" w:after="120" w:line="240" w:lineRule="auto"/>
        <w:jc w:val="both"/>
        <w:rPr>
          <w:rFonts w:ascii="Times New Roman" w:hAnsi="Times New Roman" w:cs="Times New Roman"/>
        </w:rPr>
      </w:pPr>
      <w:r w:rsidRPr="00E972F9">
        <w:rPr>
          <w:rFonts w:ascii="Times New Roman" w:eastAsia="Calibri" w:hAnsi="Times New Roman" w:cs="Times New Roman"/>
          <w:lang w:eastAsia="en-US"/>
        </w:rPr>
        <w:t xml:space="preserve">Pani/Pana dane osobowe przetwarzane będą w celu przeprowadzenia postępowania o udzielenie zamówienia publicznego poniżej 130 000 zł na podstawie: </w:t>
      </w:r>
    </w:p>
    <w:p w:rsidR="00C26F86" w:rsidRPr="00E972F9" w:rsidRDefault="00C26F86" w:rsidP="00430085">
      <w:pPr>
        <w:spacing w:before="0" w:after="120" w:line="240" w:lineRule="auto"/>
        <w:ind w:left="720"/>
        <w:jc w:val="both"/>
        <w:rPr>
          <w:rFonts w:ascii="Times New Roman" w:hAnsi="Times New Roman" w:cs="Times New Roman"/>
        </w:rPr>
      </w:pPr>
      <w:r w:rsidRPr="00E972F9">
        <w:rPr>
          <w:rFonts w:ascii="Times New Roman" w:eastAsia="Calibri" w:hAnsi="Times New Roman" w:cs="Times New Roman"/>
          <w:spacing w:val="-2"/>
          <w:lang w:eastAsia="en-US"/>
        </w:rPr>
        <w:t>- art. 6 ust. 1 lit. e RODO tj. przetwarzanie jest niezbędne do wykonania zadania realizowanego w interesie publicznym lub w ramach sprawowania władzy publicznej powierzonej administratorowi, w zw. z art. 44 ust. 3 ustawy z dnia 27 sierpnia 2009 r. o finansach publicznych,</w:t>
      </w:r>
    </w:p>
    <w:p w:rsidR="00C26F86" w:rsidRPr="00E972F9" w:rsidRDefault="00C26F86" w:rsidP="00430085">
      <w:pPr>
        <w:spacing w:before="0" w:after="120" w:line="240" w:lineRule="auto"/>
        <w:ind w:left="720"/>
        <w:contextualSpacing/>
        <w:jc w:val="both"/>
        <w:rPr>
          <w:rFonts w:ascii="Times New Roman" w:hAnsi="Times New Roman" w:cs="Times New Roman"/>
        </w:rPr>
      </w:pPr>
      <w:r w:rsidRPr="00E972F9">
        <w:rPr>
          <w:rFonts w:ascii="Times New Roman" w:eastAsia="Calibri" w:hAnsi="Times New Roman" w:cs="Times New Roman"/>
          <w:color w:val="000000"/>
          <w:kern w:val="2"/>
          <w:lang w:eastAsia="en-US"/>
        </w:rPr>
        <w:t>- art. 6 ust. 1 lit. b RODO – przetwarzanie jest niezbędne do wykonania umowy, której stroną jest osoba, której dane dotyczą, lub do podjęcia działań na żądanie osoby, której dane dotyczą, przed zawarciem umowy.</w:t>
      </w:r>
    </w:p>
    <w:p w:rsidR="00C26F86" w:rsidRPr="00E972F9" w:rsidRDefault="00C26F86" w:rsidP="00430085">
      <w:pPr>
        <w:numPr>
          <w:ilvl w:val="0"/>
          <w:numId w:val="5"/>
        </w:numPr>
        <w:spacing w:before="0" w:after="120" w:line="240" w:lineRule="auto"/>
        <w:jc w:val="both"/>
        <w:rPr>
          <w:rFonts w:ascii="Times New Roman" w:hAnsi="Times New Roman" w:cs="Times New Roman"/>
        </w:rPr>
      </w:pPr>
      <w:r w:rsidRPr="00E972F9">
        <w:rPr>
          <w:rFonts w:ascii="Times New Roman" w:eastAsia="Calibri" w:hAnsi="Times New Roman" w:cs="Times New Roman"/>
          <w:lang w:eastAsia="en-US"/>
        </w:rPr>
        <w:t xml:space="preserve">Odbiorcami Pani/Pana danych osobowych mogą być podmioty uprawnione do uzyskania danych osobowych na podstawie obowiązujących przepisów prawa, a także podmioty z którymi </w:t>
      </w:r>
      <w:r w:rsidR="00FE25FC">
        <w:rPr>
          <w:rFonts w:ascii="Times New Roman" w:eastAsia="Calibri" w:hAnsi="Times New Roman" w:cs="Times New Roman"/>
          <w:lang w:eastAsia="en-US"/>
        </w:rPr>
        <w:t>Zamawiający</w:t>
      </w:r>
      <w:r w:rsidRPr="00E972F9">
        <w:rPr>
          <w:rFonts w:ascii="Times New Roman" w:eastAsia="Calibri" w:hAnsi="Times New Roman" w:cs="Times New Roman"/>
          <w:lang w:eastAsia="en-US"/>
        </w:rPr>
        <w:t xml:space="preserve"> zawarł umowy powierzenia, w tym m.in. firmom zapewniającym wsparcie informatyczne.</w:t>
      </w:r>
    </w:p>
    <w:p w:rsidR="00C26F86" w:rsidRPr="00E972F9" w:rsidRDefault="00C26F86" w:rsidP="00430085">
      <w:pPr>
        <w:numPr>
          <w:ilvl w:val="0"/>
          <w:numId w:val="5"/>
        </w:numPr>
        <w:spacing w:before="0" w:after="120" w:line="240" w:lineRule="auto"/>
        <w:jc w:val="both"/>
        <w:rPr>
          <w:rFonts w:ascii="Times New Roman" w:hAnsi="Times New Roman" w:cs="Times New Roman"/>
        </w:rPr>
      </w:pPr>
      <w:r w:rsidRPr="00E972F9">
        <w:rPr>
          <w:rFonts w:ascii="Times New Roman" w:eastAsia="Calibri" w:hAnsi="Times New Roman" w:cs="Times New Roman"/>
          <w:lang w:eastAsia="en-US"/>
        </w:rPr>
        <w:t>Pani/Pana dane osobowe będą przechowywane przez okres niezbędny do przeprowadzenia</w:t>
      </w:r>
      <w:r w:rsidR="00FE25FC">
        <w:rPr>
          <w:rFonts w:ascii="Times New Roman" w:eastAsia="Calibri" w:hAnsi="Times New Roman" w:cs="Times New Roman"/>
          <w:lang w:eastAsia="en-US"/>
        </w:rPr>
        <w:t xml:space="preserve"> </w:t>
      </w:r>
      <w:r w:rsidRPr="00E972F9">
        <w:rPr>
          <w:rFonts w:ascii="Times New Roman" w:eastAsia="Calibri" w:hAnsi="Times New Roman" w:cs="Times New Roman"/>
          <w:lang w:eastAsia="en-US"/>
        </w:rPr>
        <w:t>i zakończenia postępowania o udzielenie zamówienia publicznego, a następnie przez czas wynikający z przepisów ustawy</w:t>
      </w:r>
      <w:r w:rsidR="00FE25FC">
        <w:rPr>
          <w:rFonts w:ascii="Times New Roman" w:eastAsia="Calibri" w:hAnsi="Times New Roman" w:cs="Times New Roman"/>
          <w:lang w:eastAsia="en-US"/>
        </w:rPr>
        <w:t xml:space="preserve"> </w:t>
      </w:r>
      <w:r w:rsidRPr="00E972F9">
        <w:rPr>
          <w:rFonts w:ascii="Times New Roman" w:eastAsia="Calibri" w:hAnsi="Times New Roman" w:cs="Times New Roman"/>
          <w:lang w:eastAsia="en-US"/>
        </w:rPr>
        <w:t>o narodowym zasobie archiwalnym i archiwach oraz wewnętrznych przepisów dotyczących archiwizowania dokumentów.</w:t>
      </w:r>
    </w:p>
    <w:p w:rsidR="00C26F86" w:rsidRPr="00E972F9" w:rsidRDefault="00C26F86" w:rsidP="00430085">
      <w:pPr>
        <w:numPr>
          <w:ilvl w:val="0"/>
          <w:numId w:val="5"/>
        </w:numPr>
        <w:spacing w:before="0" w:after="120" w:line="240" w:lineRule="auto"/>
        <w:jc w:val="both"/>
        <w:rPr>
          <w:rFonts w:ascii="Times New Roman" w:hAnsi="Times New Roman" w:cs="Times New Roman"/>
        </w:rPr>
      </w:pPr>
      <w:r w:rsidRPr="00E972F9">
        <w:rPr>
          <w:rFonts w:ascii="Times New Roman" w:eastAsia="Calibri" w:hAnsi="Times New Roman" w:cs="Times New Roman"/>
          <w:lang w:eastAsia="en-US"/>
        </w:rPr>
        <w:t>Posiada Pan/Pani prawo dostępu do swoich danych, ich sprostowania, ograniczenia przetwarzania, wniesienia sprzeciwu oraz prawo do wniesienia skargi do Prezesa Urzędu Ochrony Danych Osobowych, gdy Pan/Pani uzna, że przetwarzanie danych osobowych dotyczących Pana/Pani narusza przepisy RODO.</w:t>
      </w:r>
    </w:p>
    <w:p w:rsidR="00C26F86" w:rsidRPr="00E972F9" w:rsidRDefault="00C26F86" w:rsidP="00430085">
      <w:pPr>
        <w:numPr>
          <w:ilvl w:val="0"/>
          <w:numId w:val="5"/>
        </w:numPr>
        <w:spacing w:before="0" w:after="120" w:line="240" w:lineRule="auto"/>
        <w:jc w:val="both"/>
        <w:rPr>
          <w:rFonts w:ascii="Times New Roman" w:hAnsi="Times New Roman" w:cs="Times New Roman"/>
        </w:rPr>
      </w:pPr>
      <w:r w:rsidRPr="00E972F9">
        <w:rPr>
          <w:rFonts w:ascii="Times New Roman" w:eastAsia="Calibri" w:hAnsi="Times New Roman" w:cs="Times New Roman"/>
          <w:lang w:eastAsia="en-US"/>
        </w:rPr>
        <w:lastRenderedPageBreak/>
        <w:t>Podanie danych osobowych jest warunkiem wzięcia udziału w postępowaniu o udzielenie zamówienia publicznego. Brak podania danych uniemożliwi uczestnictwo w ww. postępowaniu.</w:t>
      </w:r>
    </w:p>
    <w:bookmarkEnd w:id="3"/>
    <w:p w:rsidR="00C26F86" w:rsidRPr="00E972F9" w:rsidRDefault="00C26F86" w:rsidP="00430085">
      <w:pPr>
        <w:spacing w:before="0" w:after="120" w:line="240" w:lineRule="auto"/>
        <w:rPr>
          <w:rFonts w:ascii="Times New Roman" w:eastAsia="Calibri" w:hAnsi="Times New Roman" w:cs="Times New Roman"/>
          <w:b/>
          <w:bCs/>
          <w:color w:val="000000"/>
          <w:spacing w:val="3"/>
          <w:u w:val="single"/>
          <w:lang w:eastAsia="en-US"/>
        </w:rPr>
      </w:pPr>
    </w:p>
    <w:p w:rsidR="00C26F86" w:rsidRPr="00E972F9" w:rsidRDefault="00C26F86" w:rsidP="00430085">
      <w:pPr>
        <w:widowControl w:val="0"/>
        <w:shd w:val="clear" w:color="auto" w:fill="FFFFFF"/>
        <w:tabs>
          <w:tab w:val="left" w:leader="underscore" w:pos="9461"/>
        </w:tabs>
        <w:autoSpaceDE w:val="0"/>
        <w:spacing w:before="0" w:after="120" w:line="240" w:lineRule="auto"/>
        <w:ind w:left="17"/>
        <w:jc w:val="both"/>
        <w:rPr>
          <w:rFonts w:ascii="Times New Roman" w:hAnsi="Times New Roman" w:cs="Times New Roman"/>
          <w:b/>
          <w:bCs/>
          <w:color w:val="000000"/>
          <w:spacing w:val="3"/>
          <w:u w:val="single"/>
          <w:lang w:eastAsia="en-US"/>
        </w:rPr>
      </w:pPr>
    </w:p>
    <w:p w:rsidR="00C26F86" w:rsidRPr="00E972F9" w:rsidRDefault="00C26F86" w:rsidP="00430085">
      <w:pPr>
        <w:widowControl w:val="0"/>
        <w:shd w:val="clear" w:color="auto" w:fill="FFFFFF"/>
        <w:tabs>
          <w:tab w:val="left" w:leader="underscore" w:pos="9461"/>
        </w:tabs>
        <w:autoSpaceDE w:val="0"/>
        <w:spacing w:before="0" w:after="120" w:line="240" w:lineRule="auto"/>
        <w:ind w:left="17"/>
        <w:jc w:val="both"/>
        <w:rPr>
          <w:rFonts w:ascii="Times New Roman" w:hAnsi="Times New Roman" w:cs="Times New Roman"/>
          <w:b/>
          <w:bCs/>
        </w:rPr>
      </w:pPr>
    </w:p>
    <w:p w:rsidR="00C26F86" w:rsidRDefault="00C26F86" w:rsidP="00430085">
      <w:pPr>
        <w:widowControl w:val="0"/>
        <w:shd w:val="clear" w:color="auto" w:fill="FFFFFF"/>
        <w:tabs>
          <w:tab w:val="left" w:leader="underscore" w:pos="9461"/>
        </w:tabs>
        <w:autoSpaceDE w:val="0"/>
        <w:spacing w:before="0"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26F86" w:rsidRDefault="00C26F86" w:rsidP="00430085">
      <w:pPr>
        <w:widowControl w:val="0"/>
        <w:shd w:val="clear" w:color="auto" w:fill="FFFFFF"/>
        <w:tabs>
          <w:tab w:val="left" w:leader="underscore" w:pos="9461"/>
        </w:tabs>
        <w:autoSpaceDE w:val="0"/>
        <w:spacing w:before="0" w:after="120" w:line="240" w:lineRule="auto"/>
        <w:ind w:left="17"/>
        <w:jc w:val="both"/>
      </w:pPr>
      <w:r>
        <w:rPr>
          <w:rFonts w:ascii="Times New Roman" w:hAnsi="Times New Roman" w:cs="Times New Roman"/>
        </w:rPr>
        <w:t>Załączniki:</w:t>
      </w:r>
    </w:p>
    <w:p w:rsidR="006B1F62" w:rsidRPr="006B1F62" w:rsidRDefault="006B1F62" w:rsidP="006B1F62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leader="underscore" w:pos="9461"/>
        </w:tabs>
        <w:autoSpaceDE w:val="0"/>
        <w:spacing w:before="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F62">
        <w:rPr>
          <w:rFonts w:ascii="Times New Roman" w:hAnsi="Times New Roman" w:cs="Times New Roman"/>
          <w:sz w:val="24"/>
          <w:szCs w:val="24"/>
        </w:rPr>
        <w:t xml:space="preserve">Opis przedmiotu zamówienia </w:t>
      </w:r>
    </w:p>
    <w:p w:rsidR="00C26F86" w:rsidRDefault="00C26F86" w:rsidP="00430085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9461"/>
        </w:tabs>
        <w:autoSpaceDE w:val="0"/>
        <w:spacing w:before="0" w:after="120" w:line="240" w:lineRule="auto"/>
        <w:jc w:val="both"/>
      </w:pPr>
      <w:r>
        <w:rPr>
          <w:rFonts w:ascii="Times New Roman" w:hAnsi="Times New Roman" w:cs="Times New Roman"/>
        </w:rPr>
        <w:t>Formularz ofertowy</w:t>
      </w:r>
    </w:p>
    <w:p w:rsidR="00C26F86" w:rsidRDefault="00C26F86" w:rsidP="00430085">
      <w:pPr>
        <w:widowControl w:val="0"/>
        <w:shd w:val="clear" w:color="auto" w:fill="FFFFFF"/>
        <w:tabs>
          <w:tab w:val="left" w:leader="underscore" w:pos="8647"/>
        </w:tabs>
        <w:autoSpaceDE w:val="0"/>
        <w:spacing w:before="0" w:after="120" w:line="340" w:lineRule="exact"/>
        <w:ind w:left="19" w:right="81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ZATWIERDZIŁ:</w:t>
      </w:r>
    </w:p>
    <w:p w:rsidR="008861BD" w:rsidRPr="00982CD4" w:rsidRDefault="00982CD4" w:rsidP="00982CD4">
      <w:pPr>
        <w:widowControl w:val="0"/>
        <w:shd w:val="clear" w:color="auto" w:fill="FFFFFF"/>
        <w:tabs>
          <w:tab w:val="left" w:leader="underscore" w:pos="8647"/>
        </w:tabs>
        <w:autoSpaceDE w:val="0"/>
        <w:spacing w:before="0" w:after="120" w:line="340" w:lineRule="exact"/>
        <w:ind w:left="6096" w:right="423"/>
        <w:jc w:val="center"/>
        <w:rPr>
          <w:i/>
        </w:rPr>
      </w:pPr>
      <w:r w:rsidRPr="00982CD4">
        <w:rPr>
          <w:i/>
        </w:rPr>
        <w:t>Wojciech Goleman</w:t>
      </w:r>
    </w:p>
    <w:p w:rsidR="008861BD" w:rsidRPr="00982CD4" w:rsidRDefault="00982CD4" w:rsidP="00982CD4">
      <w:pPr>
        <w:widowControl w:val="0"/>
        <w:shd w:val="clear" w:color="auto" w:fill="FFFFFF"/>
        <w:tabs>
          <w:tab w:val="left" w:leader="underscore" w:pos="8647"/>
        </w:tabs>
        <w:autoSpaceDE w:val="0"/>
        <w:spacing w:before="0" w:after="120" w:line="340" w:lineRule="exact"/>
        <w:ind w:left="6096" w:right="423"/>
        <w:jc w:val="center"/>
        <w:rPr>
          <w:i/>
        </w:rPr>
      </w:pPr>
      <w:r w:rsidRPr="00982CD4">
        <w:rPr>
          <w:i/>
        </w:rPr>
        <w:t>Dyrektor</w:t>
      </w:r>
    </w:p>
    <w:p w:rsidR="00C26F86" w:rsidRDefault="00C26F86" w:rsidP="00430085">
      <w:pPr>
        <w:widowControl w:val="0"/>
        <w:shd w:val="clear" w:color="auto" w:fill="FFFFFF"/>
        <w:tabs>
          <w:tab w:val="left" w:pos="6237"/>
          <w:tab w:val="left" w:leader="underscore" w:pos="8364"/>
        </w:tabs>
        <w:autoSpaceDE w:val="0"/>
        <w:spacing w:before="0" w:after="120" w:line="240" w:lineRule="auto"/>
        <w:ind w:left="17"/>
        <w:jc w:val="right"/>
      </w:pPr>
      <w:r>
        <w:rPr>
          <w:rFonts w:ascii="Times New Roman" w:hAnsi="Times New Roman" w:cs="Times New Roman"/>
          <w:sz w:val="20"/>
          <w:szCs w:val="20"/>
        </w:rPr>
        <w:t>…..………………………………..</w:t>
      </w:r>
    </w:p>
    <w:p w:rsidR="00C26F86" w:rsidRDefault="00C26F86" w:rsidP="00430085">
      <w:pPr>
        <w:widowControl w:val="0"/>
        <w:shd w:val="clear" w:color="auto" w:fill="FFFFFF"/>
        <w:tabs>
          <w:tab w:val="left" w:pos="6237"/>
          <w:tab w:val="left" w:leader="underscore" w:pos="8364"/>
        </w:tabs>
        <w:autoSpaceDE w:val="0"/>
        <w:spacing w:before="0" w:after="120" w:line="240" w:lineRule="auto"/>
        <w:ind w:left="17"/>
        <w:jc w:val="center"/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18"/>
          <w:szCs w:val="18"/>
        </w:rPr>
        <w:t>(data, podpis i pieczęć</w:t>
      </w:r>
      <w:r>
        <w:rPr>
          <w:rFonts w:ascii="Times New Roman" w:hAnsi="Times New Roman" w:cs="Times New Roman"/>
          <w:i/>
          <w:iCs/>
          <w:sz w:val="18"/>
          <w:szCs w:val="18"/>
        </w:rPr>
        <w:br/>
      </w:r>
      <w:r w:rsidR="00FE25FC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iCs/>
          <w:sz w:val="18"/>
          <w:szCs w:val="18"/>
        </w:rPr>
        <w:tab/>
        <w:t>osoby zatwierdzającej postępowanie)</w:t>
      </w:r>
    </w:p>
    <w:p w:rsidR="00C26F86" w:rsidRDefault="00C26F86" w:rsidP="00430085">
      <w:pPr>
        <w:widowControl w:val="0"/>
        <w:autoSpaceDE w:val="0"/>
        <w:spacing w:before="0" w:after="12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C26F86" w:rsidRDefault="00C26F86" w:rsidP="00430085">
      <w:pPr>
        <w:spacing w:before="0" w:after="120"/>
        <w:ind w:left="495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F86" w:rsidRDefault="00C26F86" w:rsidP="00430085">
      <w:pPr>
        <w:spacing w:before="0" w:after="120"/>
        <w:ind w:left="495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F86" w:rsidRDefault="00C26F86" w:rsidP="00430085">
      <w:pPr>
        <w:spacing w:before="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C26F86" w:rsidRDefault="00C26F86" w:rsidP="00430085">
      <w:pPr>
        <w:spacing w:before="0" w:after="120"/>
      </w:pPr>
      <w:r>
        <w:rPr>
          <w:rFonts w:eastAsia="Arial"/>
          <w:b/>
          <w:bCs/>
        </w:rPr>
        <w:t xml:space="preserve"> </w:t>
      </w:r>
      <w:bookmarkStart w:id="4" w:name="_Hlk174443440"/>
      <w:bookmarkStart w:id="5" w:name="_Hlk174443439"/>
      <w:bookmarkStart w:id="6" w:name="_Hlk174443438"/>
      <w:bookmarkStart w:id="7" w:name="_Hlk174443437"/>
      <w:bookmarkEnd w:id="4"/>
      <w:bookmarkEnd w:id="5"/>
      <w:bookmarkEnd w:id="6"/>
      <w:bookmarkEnd w:id="7"/>
    </w:p>
    <w:sectPr w:rsidR="00C26F86">
      <w:headerReference w:type="default" r:id="rId10"/>
      <w:footerReference w:type="default" r:id="rId11"/>
      <w:pgSz w:w="11906" w:h="16838"/>
      <w:pgMar w:top="2236" w:right="1418" w:bottom="1418" w:left="1418" w:header="567" w:footer="46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4BDB" w:rsidRDefault="00BB4BDB">
      <w:pPr>
        <w:spacing w:before="0" w:line="240" w:lineRule="auto"/>
      </w:pPr>
      <w:r>
        <w:separator/>
      </w:r>
    </w:p>
  </w:endnote>
  <w:endnote w:type="continuationSeparator" w:id="0">
    <w:p w:rsidR="00BB4BDB" w:rsidRDefault="00BB4BD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F86" w:rsidRDefault="00C26F86">
    <w:pPr>
      <w:pStyle w:val="Stopka"/>
      <w:jc w:val="right"/>
      <w:rPr>
        <w:sz w:val="18"/>
        <w:szCs w:val="18"/>
      </w:rPr>
    </w:pPr>
    <w:r>
      <w:fldChar w:fldCharType="begin"/>
    </w:r>
    <w:r>
      <w:instrText xml:space="preserve"> PAGE </w:instrText>
    </w:r>
    <w:r>
      <w:fldChar w:fldCharType="separate"/>
    </w:r>
    <w:r w:rsidR="0038693F">
      <w:rPr>
        <w:noProof/>
      </w:rPr>
      <w:t>5</w:t>
    </w:r>
    <w:r>
      <w:fldChar w:fldCharType="end"/>
    </w:r>
  </w:p>
  <w:p w:rsidR="00C26F86" w:rsidRDefault="00C26F86">
    <w:pPr>
      <w:ind w:right="-853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4BDB" w:rsidRDefault="00BB4BDB">
      <w:pPr>
        <w:spacing w:before="0" w:line="240" w:lineRule="auto"/>
      </w:pPr>
      <w:r>
        <w:separator/>
      </w:r>
    </w:p>
  </w:footnote>
  <w:footnote w:type="continuationSeparator" w:id="0">
    <w:p w:rsidR="00BB4BDB" w:rsidRDefault="00BB4BD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F86" w:rsidRDefault="00C26F86">
    <w:pPr>
      <w:tabs>
        <w:tab w:val="left" w:pos="800"/>
        <w:tab w:val="right" w:pos="9923"/>
      </w:tabs>
      <w:spacing w:before="0" w:line="240" w:lineRule="auto"/>
      <w:ind w:left="-851" w:right="-851"/>
      <w:rPr>
        <w:rFonts w:ascii="Verdana" w:hAnsi="Verdana" w:cs="Verdana"/>
        <w:smallCaps/>
        <w:sz w:val="36"/>
        <w:szCs w:val="40"/>
      </w:rPr>
    </w:pPr>
  </w:p>
  <w:p w:rsidR="00C26F86" w:rsidRPr="00FE25FC" w:rsidRDefault="00FE25FC">
    <w:pPr>
      <w:tabs>
        <w:tab w:val="left" w:pos="800"/>
        <w:tab w:val="right" w:pos="9923"/>
      </w:tabs>
      <w:spacing w:before="0" w:line="240" w:lineRule="auto"/>
      <w:ind w:right="-851"/>
      <w:rPr>
        <w:i/>
      </w:rPr>
    </w:pPr>
    <w:r w:rsidRPr="00FE25FC">
      <w:rPr>
        <w:i/>
      </w:rPr>
      <w:t>Adm. 261.0</w:t>
    </w:r>
    <w:r>
      <w:rPr>
        <w:i/>
      </w:rPr>
      <w:t>1</w:t>
    </w:r>
    <w:r w:rsidRPr="00FE25FC">
      <w:rPr>
        <w:i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lang w:eastAsia="en-US"/>
      </w:r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1B1B1B"/>
      </w:rPr>
    </w:lvl>
  </w:abstractNum>
  <w:abstractNum w:abstractNumId="6" w15:restartNumberingAfterBreak="0">
    <w:nsid w:val="00000007"/>
    <w:multiLevelType w:val="singleLevel"/>
    <w:tmpl w:val="00000007"/>
    <w:name w:val="WW8Num12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ascii="Times New Roman" w:hAnsi="Times New Roman" w:cs="Times New Roman" w:hint="default"/>
        <w:color w:val="000000"/>
      </w:rPr>
    </w:lvl>
  </w:abstractNum>
  <w:abstractNum w:abstractNumId="7" w15:restartNumberingAfterBreak="0">
    <w:nsid w:val="00000008"/>
    <w:multiLevelType w:val="multilevel"/>
    <w:tmpl w:val="00000008"/>
    <w:name w:val="WW8Num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1B1B1B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9"/>
    <w:multiLevelType w:val="singleLevel"/>
    <w:tmpl w:val="00000009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</w:rPr>
    </w:lvl>
  </w:abstractNum>
  <w:abstractNum w:abstractNumId="9" w15:restartNumberingAfterBreak="0">
    <w:nsid w:val="0000000A"/>
    <w:multiLevelType w:val="singleLevel"/>
    <w:tmpl w:val="0000000A"/>
    <w:name w:val="WW8Num23"/>
    <w:lvl w:ilvl="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000000B"/>
    <w:multiLevelType w:val="multi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color w:val="1B1B1B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B46F88"/>
    <w:multiLevelType w:val="hybridMultilevel"/>
    <w:tmpl w:val="2D604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364"/>
    <w:rsid w:val="00093364"/>
    <w:rsid w:val="001A244C"/>
    <w:rsid w:val="002E6EA0"/>
    <w:rsid w:val="002F3D97"/>
    <w:rsid w:val="0038693F"/>
    <w:rsid w:val="00430085"/>
    <w:rsid w:val="0046735C"/>
    <w:rsid w:val="006306E2"/>
    <w:rsid w:val="006A6AAF"/>
    <w:rsid w:val="006B1F62"/>
    <w:rsid w:val="008861BD"/>
    <w:rsid w:val="00921829"/>
    <w:rsid w:val="00982CD4"/>
    <w:rsid w:val="009E7946"/>
    <w:rsid w:val="00A93CB8"/>
    <w:rsid w:val="00B60776"/>
    <w:rsid w:val="00BB4BDB"/>
    <w:rsid w:val="00C24722"/>
    <w:rsid w:val="00C26F86"/>
    <w:rsid w:val="00E972F9"/>
    <w:rsid w:val="00F51E1F"/>
    <w:rsid w:val="00FE2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1E9A80A"/>
  <w15:chartTrackingRefBased/>
  <w15:docId w15:val="{C259B182-5DBB-44F1-BA8F-831FDFE95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before="240" w:line="276" w:lineRule="auto"/>
    </w:pPr>
    <w:rPr>
      <w:rFonts w:ascii="Arial" w:hAnsi="Arial" w:cs="Arial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ascii="Times New Roman" w:hAnsi="Times New Roman" w:cs="Times New Roman" w:hint="default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Times New Roman" w:hAnsi="Times New Roman" w:cs="Times New Roman"/>
      <w:color w:val="00000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 w:hint="default"/>
      <w:sz w:val="20"/>
    </w:rPr>
  </w:style>
  <w:style w:type="character" w:customStyle="1" w:styleId="WW8Num8z0">
    <w:name w:val="WW8Num8z0"/>
    <w:rPr>
      <w:rFonts w:cs="Times New Roman" w:hint="default"/>
    </w:rPr>
  </w:style>
  <w:style w:type="character" w:customStyle="1" w:styleId="WW8Num8z1">
    <w:name w:val="WW8Num8z1"/>
    <w:rPr>
      <w:rFonts w:cs="Times New Roman"/>
    </w:rPr>
  </w:style>
  <w:style w:type="character" w:customStyle="1" w:styleId="WW8Num9z0">
    <w:name w:val="WW8Num9z0"/>
    <w:rPr>
      <w:rFonts w:ascii="Times New Roman" w:eastAsia="Calibri" w:hAnsi="Times New Roman" w:cs="Times New Roman"/>
      <w:lang w:eastAsia="en-US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  <w:color w:val="1B1B1B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  <w:color w:val="000000"/>
    </w:rPr>
  </w:style>
  <w:style w:type="character" w:customStyle="1" w:styleId="WW8Num12z1">
    <w:name w:val="WW8Num12z1"/>
    <w:rPr>
      <w:rFonts w:cs="Times New Roman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eastAsia="Times New Roman" w:hAnsi="Times New Roman" w:cs="Times New Roman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Times New Roman" w:hAnsi="Times New Roman" w:cs="Times New Roman"/>
      <w:color w:val="1B1B1B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hAnsi="Times New Roman" w:cs="Times New Roman"/>
      <w:b w:val="0"/>
      <w:bCs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b w:val="0"/>
    </w:rPr>
  </w:style>
  <w:style w:type="character" w:customStyle="1" w:styleId="WW8Num20z3">
    <w:name w:val="WW8Num20z3"/>
    <w:rPr>
      <w:rFonts w:ascii="Symbol" w:eastAsia="Times New Roman" w:hAnsi="Symbol" w:cs="Times New Roman" w:hint="default"/>
    </w:rPr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 w:hint="default"/>
    </w:rPr>
  </w:style>
  <w:style w:type="character" w:customStyle="1" w:styleId="WW8Num21z1">
    <w:name w:val="WW8Num21z1"/>
    <w:rPr>
      <w:rFonts w:cs="Times New Roman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hAnsi="Times New Roman" w:cs="Times New Roman" w:hint="default"/>
    </w:rPr>
  </w:style>
  <w:style w:type="character" w:customStyle="1" w:styleId="WW8Num23z1">
    <w:name w:val="WW8Num23z1"/>
    <w:rPr>
      <w:rFonts w:cs="Times New Roman"/>
    </w:rPr>
  </w:style>
  <w:style w:type="character" w:customStyle="1" w:styleId="WW8Num24z0">
    <w:name w:val="WW8Num24z0"/>
    <w:rPr>
      <w:b w:val="0"/>
      <w:bCs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/>
      <w:bCs/>
      <w:color w:val="1B1B1B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Znak1">
    <w:name w:val="Znak Znak1"/>
    <w:rPr>
      <w:rFonts w:ascii="Arial" w:hAnsi="Arial" w:cs="Arial"/>
    </w:rPr>
  </w:style>
  <w:style w:type="character" w:customStyle="1" w:styleId="ZnakZnak">
    <w:name w:val="Znak Znak"/>
    <w:rPr>
      <w:rFonts w:ascii="Arial" w:hAnsi="Arial" w:cs="Arial"/>
    </w:rPr>
  </w:style>
  <w:style w:type="character" w:styleId="UyteHipercze">
    <w:name w:val="FollowedHyperlink"/>
    <w:rPr>
      <w:color w:val="800080"/>
      <w:u w:val="single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Calibri" w:eastAsia="Calibri" w:hAnsi="Calibri" w:cs="Times New Roman"/>
    </w:rPr>
  </w:style>
  <w:style w:type="character" w:customStyle="1" w:styleId="StopkaZnak">
    <w:name w:val="Stopka Znak"/>
    <w:rPr>
      <w:sz w:val="22"/>
      <w:szCs w:val="22"/>
    </w:rPr>
  </w:style>
  <w:style w:type="paragraph" w:customStyle="1" w:styleId="Nagwek10">
    <w:name w:val="Nagłówek1"/>
    <w:basedOn w:val="Normalny"/>
    <w:next w:val="Tekstpodstawowy"/>
    <w:pPr>
      <w:keepNext/>
      <w:spacing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before="0"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ind w:left="567" w:firstLine="567"/>
      <w:jc w:val="both"/>
    </w:pPr>
    <w:rPr>
      <w:rFonts w:ascii="Times New Roman" w:hAnsi="Times New Roman" w:cs="Times New Roman"/>
      <w:sz w:val="26"/>
    </w:r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ind w:left="708"/>
    </w:p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Tekstkomentarza1">
    <w:name w:val="Tekst komentarza1"/>
    <w:basedOn w:val="Normalny"/>
    <w:pPr>
      <w:spacing w:before="0" w:after="160" w:line="240" w:lineRule="auto"/>
    </w:pPr>
    <w:rPr>
      <w:rFonts w:ascii="Calibri" w:eastAsia="Calibri" w:hAnsi="Calibri" w:cs="Times New Roman"/>
      <w:sz w:val="20"/>
      <w:szCs w:val="20"/>
    </w:rPr>
  </w:style>
  <w:style w:type="character" w:styleId="Pogrubienie">
    <w:name w:val="Strong"/>
    <w:uiPriority w:val="22"/>
    <w:qFormat/>
    <w:rsid w:val="00093364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093364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946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E7946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0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766778">
          <w:marLeft w:val="-225"/>
          <w:marRight w:val="-225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5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gardzienice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ffice@gardzienice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office@gardzienice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erownik\Downloads\szablon%20-%20firm&#243;wka%20kpss%20(2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- firmówka kpss (2)</Template>
  <TotalTime>0</TotalTime>
  <Pages>5</Pages>
  <Words>1323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9247</CharactersWithSpaces>
  <SharedDoc>false</SharedDoc>
  <HLinks>
    <vt:vector size="18" baseType="variant">
      <vt:variant>
        <vt:i4>7667785</vt:i4>
      </vt:variant>
      <vt:variant>
        <vt:i4>6</vt:i4>
      </vt:variant>
      <vt:variant>
        <vt:i4>0</vt:i4>
      </vt:variant>
      <vt:variant>
        <vt:i4>5</vt:i4>
      </vt:variant>
      <vt:variant>
        <vt:lpwstr>mailto:office@gardzienice.org</vt:lpwstr>
      </vt:variant>
      <vt:variant>
        <vt:lpwstr/>
      </vt:variant>
      <vt:variant>
        <vt:i4>7667785</vt:i4>
      </vt:variant>
      <vt:variant>
        <vt:i4>3</vt:i4>
      </vt:variant>
      <vt:variant>
        <vt:i4>0</vt:i4>
      </vt:variant>
      <vt:variant>
        <vt:i4>5</vt:i4>
      </vt:variant>
      <vt:variant>
        <vt:lpwstr>mailto:office@gardzienice.org</vt:lpwstr>
      </vt:variant>
      <vt:variant>
        <vt:lpwstr/>
      </vt:variant>
      <vt:variant>
        <vt:i4>7667785</vt:i4>
      </vt:variant>
      <vt:variant>
        <vt:i4>0</vt:i4>
      </vt:variant>
      <vt:variant>
        <vt:i4>0</vt:i4>
      </vt:variant>
      <vt:variant>
        <vt:i4>5</vt:i4>
      </vt:variant>
      <vt:variant>
        <vt:lpwstr>mailto:office@gardzienice.org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Kierownik</dc:creator>
  <cp:keywords/>
  <cp:lastModifiedBy>Wojciech Goleman</cp:lastModifiedBy>
  <cp:revision>9</cp:revision>
  <cp:lastPrinted>2024-11-15T11:39:00Z</cp:lastPrinted>
  <dcterms:created xsi:type="dcterms:W3CDTF">2024-11-15T16:18:00Z</dcterms:created>
  <dcterms:modified xsi:type="dcterms:W3CDTF">2024-11-18T13:55:00Z</dcterms:modified>
</cp:coreProperties>
</file>